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716EA0" w:rsidRDefault="00ED53C4">
      <w:pPr>
        <w:pStyle w:val="sche22"/>
        <w:jc w:val="center"/>
        <w:rPr>
          <w:rFonts w:ascii="Calibri" w:eastAsia="Times New Roman" w:hAnsi="Calibri" w:cs="Arial"/>
          <w:b/>
          <w:bCs/>
          <w:spacing w:val="-2"/>
          <w:highlight w:val="darkMagenta"/>
        </w:rPr>
      </w:pPr>
      <w:r>
        <w:rPr>
          <w:noProof/>
        </w:rPr>
        <mc:AlternateContent>
          <mc:Choice Requires="wps">
            <w:drawing>
              <wp:anchor distT="0" distB="0" distL="0" distR="0" simplePos="0" relativeHeight="251657728" behindDoc="0" locked="0" layoutInCell="1" allowOverlap="1">
                <wp:simplePos x="0" y="0"/>
                <wp:positionH relativeFrom="column">
                  <wp:posOffset>4839335</wp:posOffset>
                </wp:positionH>
                <wp:positionV relativeFrom="paragraph">
                  <wp:posOffset>100965</wp:posOffset>
                </wp:positionV>
                <wp:extent cx="982345" cy="139700"/>
                <wp:effectExtent l="0" t="1905" r="635" b="1270"/>
                <wp:wrapSquare wrapText="bothSides"/>
                <wp:docPr id="9100030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39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6EA0" w:rsidRDefault="00716EA0">
                            <w:pPr>
                              <w:shd w:val="clear" w:color="auto" w:fill="0084D1"/>
                            </w:pPr>
                            <w:r>
                              <w:t xml:space="preserve">   </w:t>
                            </w:r>
                            <w:r>
                              <w:rPr>
                                <w:rStyle w:val="Carpredefinitoparagrafo4"/>
                                <w:rFonts w:ascii="Calibri" w:hAnsi="Calibri" w:cs="Arial"/>
                                <w:b/>
                                <w:bCs/>
                                <w:color w:val="FFFFFF"/>
                                <w:spacing w:val="-2"/>
                                <w:sz w:val="18"/>
                                <w:szCs w:val="18"/>
                                <w:highlight w:val="darkCyan"/>
                              </w:rPr>
                              <w:t>MODELLO 1</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1.05pt;margin-top:7.95pt;width:77.35pt;height:11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" stroked="f">
                <v:textbox inset=".05pt,.05pt,.05pt,.05pt">
                  <w:txbxContent>
                    <w:p w:rsidR="00716EA0" w:rsidRDefault="00716EA0">
                      <w:pPr>
                        <w:shd w:val="clear" w:color="auto" w:fill="0084D1"/>
                      </w:pPr>
                      <w:r>
                        <w:t xml:space="preserve">   </w:t>
                      </w:r>
                      <w:r>
                        <w:rPr>
                          <w:rStyle w:val="Carpredefinitoparagrafo4"/>
                          <w:rFonts w:ascii="Calibri" w:hAnsi="Calibri" w:cs="Arial"/>
                          <w:b/>
                          <w:bCs/>
                          <w:color w:val="FFFFFF"/>
                          <w:spacing w:val="-2"/>
                          <w:sz w:val="18"/>
                          <w:szCs w:val="18"/>
                          <w:highlight w:val="darkCyan"/>
                        </w:rPr>
                        <w:t>MODELLO 1</w:t>
                      </w:r>
                    </w:p>
                  </w:txbxContent>
                </v:textbox>
                <w10:wrap type="square"/>
              </v:shape>
            </w:pict>
          </mc:Fallback>
        </mc:AlternateContent>
      </w:r>
    </w:p>
    <w:p w:rsidR="00716EA0" w:rsidRDefault="00716EA0">
      <w:pPr>
        <w:spacing w:after="120"/>
        <w:jc w:val="both"/>
        <w:rPr>
          <w:rFonts w:ascii="Calibri" w:hAnsi="Calibri" w:cs="Arial"/>
          <w:b/>
          <w:bCs/>
          <w:spacing w:val="-2"/>
          <w:sz w:val="22"/>
          <w:szCs w:val="22"/>
          <w:highlight w:val="darkMagenta"/>
        </w:rPr>
      </w:pPr>
    </w:p>
    <w:p w:rsidR="00716EA0" w:rsidRPr="005B5D48" w:rsidRDefault="007928FD">
      <w:pPr>
        <w:spacing w:after="120" w:line="100" w:lineRule="atLeast"/>
        <w:jc w:val="both"/>
        <w:rPr>
          <w:rFonts w:ascii="Calibri" w:hAnsi="Calibri" w:cs="Arial"/>
          <w:b/>
          <w:bCs/>
          <w:spacing w:val="-2"/>
          <w:kern w:val="0"/>
          <w:sz w:val="20"/>
          <w:szCs w:val="20"/>
        </w:rPr>
      </w:pPr>
      <w:r w:rsidRPr="007928FD">
        <w:rPr>
          <w:rFonts w:ascii="Calibri" w:hAnsi="Calibri" w:cs="Tahoma"/>
          <w:b/>
          <w:sz w:val="20"/>
          <w:szCs w:val="20"/>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w:t>
      </w:r>
      <w:r w:rsidR="00290754">
        <w:rPr>
          <w:rFonts w:ascii="Calibri" w:hAnsi="Calibri" w:cs="Tahoma"/>
          <w:b/>
          <w:sz w:val="20"/>
          <w:szCs w:val="20"/>
        </w:rPr>
        <w:t xml:space="preserve"> - </w:t>
      </w:r>
      <w:r w:rsidR="00290754" w:rsidRPr="00290754">
        <w:rPr>
          <w:rFonts w:ascii="Calibri" w:hAnsi="Calibri" w:cs="Tahoma"/>
          <w:b/>
          <w:sz w:val="20"/>
          <w:szCs w:val="20"/>
        </w:rPr>
        <w:t>CIG: 97801513EC</w:t>
      </w:r>
    </w:p>
    <w:p w:rsidR="00716EA0" w:rsidRPr="005B5D48" w:rsidRDefault="00716EA0">
      <w:pPr>
        <w:pStyle w:val="sche22"/>
        <w:jc w:val="center"/>
      </w:pPr>
      <w:r w:rsidRPr="005B5D48">
        <w:rPr>
          <w:rFonts w:ascii="Calibri" w:hAnsi="Calibri" w:cs="Tahoma"/>
          <w:b/>
          <w:lang w:val="it-IT"/>
        </w:rPr>
        <w:t>ISTANZA DI PARTECIPAZIONE ALLA GARA</w:t>
      </w:r>
    </w:p>
    <w:p w:rsidR="00716EA0" w:rsidRPr="005B5D48" w:rsidRDefault="00716EA0">
      <w:pPr>
        <w:pStyle w:val="sche22"/>
        <w:jc w:val="center"/>
      </w:pPr>
      <w:r w:rsidRPr="005B5D48">
        <w:rPr>
          <w:rFonts w:ascii="Calibri" w:eastAsia="Calibri" w:hAnsi="Calibri" w:cs="Calibri"/>
          <w:b/>
          <w:sz w:val="30"/>
          <w:szCs w:val="30"/>
          <w:lang w:val="it-IT"/>
        </w:rPr>
        <w:t xml:space="preserve"> </w:t>
      </w:r>
    </w:p>
    <w:p w:rsidR="00716EA0" w:rsidRPr="005B5D48" w:rsidRDefault="00716EA0">
      <w:pPr>
        <w:snapToGrid w:val="0"/>
        <w:ind w:right="80"/>
        <w:jc w:val="center"/>
      </w:pPr>
      <w:r w:rsidRPr="005B5D48">
        <w:rPr>
          <w:rFonts w:ascii="Calibri" w:hAnsi="Calibri" w:cs="Tahoma"/>
          <w:b/>
          <w:bCs/>
          <w:i/>
          <w:iCs/>
          <w:sz w:val="18"/>
          <w:szCs w:val="18"/>
          <w:u w:val="single"/>
        </w:rPr>
        <w:t xml:space="preserve">Note per la compilazione: </w:t>
      </w:r>
    </w:p>
    <w:p w:rsidR="00716EA0" w:rsidRPr="005B5D48" w:rsidRDefault="00716EA0">
      <w:pPr>
        <w:snapToGrid w:val="0"/>
        <w:ind w:right="80"/>
        <w:jc w:val="both"/>
      </w:pPr>
      <w:r w:rsidRPr="005B5D48">
        <w:rPr>
          <w:rFonts w:ascii="Calibri" w:hAnsi="Calibri" w:cs="Tahoma"/>
          <w:color w:val="1F497D"/>
          <w:spacing w:val="-2"/>
          <w:sz w:val="18"/>
          <w:szCs w:val="18"/>
        </w:rPr>
        <w:t>La tabella sottostante deve essere compilata integralmente scegliendo uno fra i casi alternativi di cui ai successivi punti da 1 a 10 apponendo un segno di spunta o una X a fianco della dichiarazione scelta oppure cancellando o barrando quelle non pertinenti.</w:t>
      </w:r>
    </w:p>
    <w:p w:rsidR="00716EA0" w:rsidRPr="005B5D48" w:rsidRDefault="00716EA0">
      <w:pPr>
        <w:snapToGrid w:val="0"/>
        <w:ind w:right="80"/>
        <w:jc w:val="both"/>
      </w:pPr>
      <w:r w:rsidRPr="005B5D48">
        <w:rPr>
          <w:rFonts w:ascii="Calibri" w:hAnsi="Calibri" w:cs="Tahoma"/>
          <w:b/>
          <w:bCs/>
          <w:color w:val="1F497D"/>
          <w:spacing w:val="-2"/>
          <w:sz w:val="18"/>
          <w:szCs w:val="18"/>
        </w:rPr>
        <w:t xml:space="preserve">I raggruppamenti temporanei o consorzi ordinari </w:t>
      </w:r>
      <w:r w:rsidRPr="005B5D48">
        <w:rPr>
          <w:rFonts w:ascii="Calibri" w:hAnsi="Calibri" w:cs="Tahoma"/>
          <w:b/>
          <w:bCs/>
          <w:color w:val="1F497D"/>
          <w:spacing w:val="-2"/>
          <w:sz w:val="18"/>
          <w:szCs w:val="18"/>
          <w:u w:val="single"/>
        </w:rPr>
        <w:t>non ancora costituiti</w:t>
      </w:r>
      <w:r w:rsidRPr="005B5D48">
        <w:rPr>
          <w:rFonts w:ascii="Calibri" w:hAnsi="Calibri" w:cs="Tahoma"/>
          <w:b/>
          <w:bCs/>
          <w:color w:val="1F497D"/>
          <w:spacing w:val="-2"/>
          <w:sz w:val="18"/>
          <w:szCs w:val="18"/>
        </w:rPr>
        <w:t xml:space="preserve"> dovranno presentare anche il </w:t>
      </w:r>
      <w:r w:rsidRPr="005B5D48">
        <w:rPr>
          <w:rFonts w:ascii="Calibri" w:hAnsi="Calibri" w:cs="Tahoma"/>
          <w:b/>
          <w:bCs/>
          <w:color w:val="FF0000"/>
          <w:spacing w:val="-2"/>
          <w:sz w:val="18"/>
          <w:szCs w:val="18"/>
        </w:rPr>
        <w:t>Mod. 1-bis.</w:t>
      </w:r>
    </w:p>
    <w:p w:rsidR="00716EA0" w:rsidRPr="005B5D48" w:rsidRDefault="00716EA0">
      <w:pPr>
        <w:snapToGrid w:val="0"/>
        <w:ind w:right="80"/>
        <w:jc w:val="both"/>
      </w:pPr>
      <w:r w:rsidRPr="005B5D48">
        <w:rPr>
          <w:rFonts w:ascii="Calibri" w:hAnsi="Calibri" w:cs="Tahoma"/>
          <w:b/>
          <w:bCs/>
          <w:color w:val="1F497D"/>
          <w:spacing w:val="-2"/>
          <w:sz w:val="18"/>
          <w:szCs w:val="18"/>
        </w:rPr>
        <w:t xml:space="preserve">Inoltre, in caso di raggruppamenti temporanei o consorzi ordinari </w:t>
      </w:r>
      <w:r w:rsidRPr="005B5D48">
        <w:rPr>
          <w:rFonts w:ascii="Calibri" w:hAnsi="Calibri" w:cs="Tahoma"/>
          <w:b/>
          <w:bCs/>
          <w:color w:val="1F497D"/>
          <w:spacing w:val="-2"/>
          <w:sz w:val="18"/>
          <w:szCs w:val="18"/>
          <w:u w:val="single"/>
        </w:rPr>
        <w:t>non ancora costituiti</w:t>
      </w:r>
      <w:r w:rsidRPr="005B5D48">
        <w:rPr>
          <w:rFonts w:ascii="Calibri" w:hAnsi="Calibri" w:cs="Tahoma"/>
          <w:b/>
          <w:bCs/>
          <w:color w:val="1F497D"/>
          <w:spacing w:val="-2"/>
          <w:sz w:val="18"/>
          <w:szCs w:val="18"/>
        </w:rPr>
        <w:t xml:space="preserve"> potrà essere presentata un'unica istanza di partecipazione riportante i dati di tutti i soggetti </w:t>
      </w:r>
      <w:proofErr w:type="spellStart"/>
      <w:r w:rsidRPr="005B5D48">
        <w:rPr>
          <w:rFonts w:ascii="Calibri" w:hAnsi="Calibri" w:cs="Tahoma"/>
          <w:b/>
          <w:bCs/>
          <w:color w:val="1F497D"/>
          <w:spacing w:val="-2"/>
          <w:sz w:val="18"/>
          <w:szCs w:val="18"/>
        </w:rPr>
        <w:t>raggruppandi</w:t>
      </w:r>
      <w:proofErr w:type="spellEnd"/>
      <w:r w:rsidRPr="005B5D48">
        <w:rPr>
          <w:rFonts w:ascii="Calibri" w:hAnsi="Calibri" w:cs="Tahoma"/>
          <w:b/>
          <w:bCs/>
          <w:color w:val="1F497D"/>
          <w:spacing w:val="-2"/>
          <w:sz w:val="18"/>
          <w:szCs w:val="18"/>
        </w:rPr>
        <w:t xml:space="preserve"> e sottoscritta digitalmente da un legale rappresentante di ciascuno degli stessi, in alternativa ogni componente il raggruppamento o consorzio ordinario non ancora costituito, dovrà presentare propria domanda di partecipazione alla gara (da redigersi preferibilmente in conformità al presente Mod. 1, per ciascun componente).</w:t>
      </w:r>
    </w:p>
    <w:p w:rsidR="00716EA0" w:rsidRPr="005B5D48" w:rsidRDefault="00716EA0">
      <w:pPr>
        <w:snapToGrid w:val="0"/>
        <w:ind w:right="80"/>
        <w:jc w:val="both"/>
        <w:rPr>
          <w:rFonts w:ascii="Calibri" w:hAnsi="Calibri" w:cs="Tahoma"/>
          <w:b/>
          <w:bCs/>
          <w:color w:val="000080"/>
          <w:spacing w:val="-2"/>
          <w:sz w:val="18"/>
          <w:szCs w:val="18"/>
        </w:rPr>
      </w:pPr>
    </w:p>
    <w:p w:rsidR="00716EA0" w:rsidRPr="005B5D48" w:rsidRDefault="00716EA0">
      <w:pPr>
        <w:snapToGrid w:val="0"/>
        <w:ind w:right="80"/>
        <w:jc w:val="both"/>
        <w:rPr>
          <w:rFonts w:ascii="Calibri" w:hAnsi="Calibri" w:cs="Tahoma"/>
          <w:b/>
          <w:bCs/>
          <w:color w:val="000080"/>
          <w:spacing w:val="-2"/>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745"/>
        <w:gridCol w:w="80"/>
        <w:gridCol w:w="593"/>
        <w:gridCol w:w="307"/>
        <w:gridCol w:w="3080"/>
        <w:gridCol w:w="140"/>
        <w:gridCol w:w="143"/>
        <w:gridCol w:w="147"/>
        <w:gridCol w:w="750"/>
        <w:gridCol w:w="230"/>
        <w:gridCol w:w="520"/>
        <w:gridCol w:w="152"/>
        <w:gridCol w:w="887"/>
        <w:gridCol w:w="600"/>
        <w:gridCol w:w="817"/>
      </w:tblGrid>
      <w:tr w:rsidR="00716EA0" w:rsidRPr="005B5D48">
        <w:trPr>
          <w:trHeight w:val="240"/>
        </w:trPr>
        <w:tc>
          <w:tcPr>
            <w:tcW w:w="1415" w:type="dxa"/>
            <w:gridSpan w:val="3"/>
            <w:shd w:val="clear" w:color="auto" w:fill="auto"/>
          </w:tcPr>
          <w:p w:rsidR="00716EA0" w:rsidRPr="005B5D48" w:rsidRDefault="00716EA0">
            <w:pPr>
              <w:snapToGrid w:val="0"/>
            </w:pPr>
            <w:r w:rsidRPr="005B5D48">
              <w:rPr>
                <w:rFonts w:ascii="Calibri" w:hAnsi="Calibri" w:cs="Tahoma"/>
                <w:sz w:val="20"/>
                <w:szCs w:val="20"/>
              </w:rPr>
              <w:t>Il sottoscritto</w:t>
            </w:r>
          </w:p>
        </w:tc>
        <w:tc>
          <w:tcPr>
            <w:tcW w:w="3670" w:type="dxa"/>
            <w:gridSpan w:val="4"/>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c>
          <w:tcPr>
            <w:tcW w:w="1799" w:type="dxa"/>
            <w:gridSpan w:val="5"/>
            <w:shd w:val="clear" w:color="auto" w:fill="auto"/>
          </w:tcPr>
          <w:p w:rsidR="00716EA0" w:rsidRPr="005B5D48" w:rsidRDefault="00716EA0">
            <w:pPr>
              <w:snapToGrid w:val="0"/>
            </w:pPr>
            <w:r w:rsidRPr="005B5D48">
              <w:rPr>
                <w:rFonts w:ascii="Calibri" w:hAnsi="Calibri" w:cs="Tahoma"/>
                <w:sz w:val="20"/>
                <w:szCs w:val="20"/>
              </w:rPr>
              <w:t>codice fiscale n.</w:t>
            </w:r>
          </w:p>
        </w:tc>
        <w:tc>
          <w:tcPr>
            <w:tcW w:w="2304" w:type="dxa"/>
            <w:gridSpan w:val="3"/>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trPr>
          <w:trHeight w:val="240"/>
        </w:trPr>
        <w:tc>
          <w:tcPr>
            <w:tcW w:w="825" w:type="dxa"/>
            <w:gridSpan w:val="2"/>
            <w:shd w:val="clear" w:color="auto" w:fill="auto"/>
          </w:tcPr>
          <w:p w:rsidR="00716EA0" w:rsidRPr="005B5D48" w:rsidRDefault="00716EA0">
            <w:pPr>
              <w:snapToGrid w:val="0"/>
            </w:pPr>
            <w:r w:rsidRPr="005B5D48">
              <w:rPr>
                <w:rFonts w:ascii="Calibri" w:hAnsi="Calibri" w:cs="Tahoma"/>
                <w:sz w:val="20"/>
                <w:szCs w:val="20"/>
              </w:rPr>
              <w:t xml:space="preserve">nato il </w:t>
            </w:r>
          </w:p>
        </w:tc>
        <w:tc>
          <w:tcPr>
            <w:tcW w:w="3980" w:type="dxa"/>
            <w:gridSpan w:val="3"/>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c>
          <w:tcPr>
            <w:tcW w:w="430" w:type="dxa"/>
            <w:gridSpan w:val="3"/>
            <w:shd w:val="clear" w:color="auto" w:fill="auto"/>
          </w:tcPr>
          <w:p w:rsidR="00716EA0" w:rsidRPr="005B5D48" w:rsidRDefault="00716EA0">
            <w:pPr>
              <w:snapToGrid w:val="0"/>
            </w:pPr>
            <w:r w:rsidRPr="005B5D48">
              <w:rPr>
                <w:rFonts w:ascii="Calibri" w:hAnsi="Calibri" w:cs="Tahoma"/>
                <w:sz w:val="20"/>
                <w:szCs w:val="20"/>
              </w:rPr>
              <w:t>a</w:t>
            </w:r>
          </w:p>
        </w:tc>
        <w:tc>
          <w:tcPr>
            <w:tcW w:w="3953" w:type="dxa"/>
            <w:gridSpan w:val="7"/>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rsidTr="00DF687E">
        <w:trPr>
          <w:trHeight w:val="240"/>
        </w:trPr>
        <w:tc>
          <w:tcPr>
            <w:tcW w:w="1418" w:type="dxa"/>
            <w:gridSpan w:val="3"/>
            <w:shd w:val="clear" w:color="auto" w:fill="auto"/>
          </w:tcPr>
          <w:p w:rsidR="00716EA0" w:rsidRPr="005B5D48" w:rsidRDefault="00716EA0">
            <w:pPr>
              <w:snapToGrid w:val="0"/>
            </w:pPr>
            <w:r w:rsidRPr="005B5D48">
              <w:rPr>
                <w:rFonts w:ascii="Calibri" w:hAnsi="Calibri" w:cs="Tahoma"/>
                <w:sz w:val="20"/>
                <w:szCs w:val="20"/>
              </w:rPr>
              <w:t>in qualità di</w:t>
            </w:r>
          </w:p>
        </w:tc>
        <w:tc>
          <w:tcPr>
            <w:tcW w:w="7770" w:type="dxa"/>
            <w:gridSpan w:val="12"/>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rsidTr="00DF687E">
        <w:trPr>
          <w:trHeight w:val="240"/>
        </w:trPr>
        <w:tc>
          <w:tcPr>
            <w:tcW w:w="1418" w:type="dxa"/>
            <w:gridSpan w:val="3"/>
            <w:shd w:val="clear" w:color="auto" w:fill="auto"/>
          </w:tcPr>
          <w:p w:rsidR="00716EA0" w:rsidRPr="005B5D48" w:rsidRDefault="00DF687E">
            <w:pPr>
              <w:snapToGrid w:val="0"/>
            </w:pPr>
            <w:r>
              <w:rPr>
                <w:rFonts w:ascii="Calibri" w:hAnsi="Calibri" w:cs="Tahoma"/>
                <w:sz w:val="20"/>
                <w:szCs w:val="20"/>
              </w:rPr>
              <w:t>d</w:t>
            </w:r>
            <w:r w:rsidR="00716EA0" w:rsidRPr="005B5D48">
              <w:rPr>
                <w:rFonts w:ascii="Calibri" w:hAnsi="Calibri" w:cs="Tahoma"/>
                <w:sz w:val="20"/>
                <w:szCs w:val="20"/>
              </w:rPr>
              <w:t xml:space="preserve">ell’operatore economico </w:t>
            </w:r>
          </w:p>
        </w:tc>
        <w:tc>
          <w:tcPr>
            <w:tcW w:w="7770" w:type="dxa"/>
            <w:gridSpan w:val="12"/>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rsidTr="00DF687E">
        <w:trPr>
          <w:trHeight w:val="240"/>
        </w:trPr>
        <w:tc>
          <w:tcPr>
            <w:tcW w:w="1418" w:type="dxa"/>
            <w:gridSpan w:val="3"/>
            <w:shd w:val="clear" w:color="auto" w:fill="auto"/>
          </w:tcPr>
          <w:p w:rsidR="00716EA0" w:rsidRPr="005B5D48" w:rsidRDefault="00716EA0">
            <w:pPr>
              <w:snapToGrid w:val="0"/>
            </w:pPr>
            <w:r w:rsidRPr="005B5D48">
              <w:rPr>
                <w:rFonts w:ascii="Calibri" w:hAnsi="Calibri" w:cs="Tahoma"/>
                <w:sz w:val="20"/>
                <w:szCs w:val="20"/>
              </w:rPr>
              <w:t>con sede in</w:t>
            </w:r>
          </w:p>
        </w:tc>
        <w:tc>
          <w:tcPr>
            <w:tcW w:w="7770" w:type="dxa"/>
            <w:gridSpan w:val="12"/>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trPr>
          <w:trHeight w:val="240"/>
        </w:trPr>
        <w:tc>
          <w:tcPr>
            <w:tcW w:w="745" w:type="dxa"/>
            <w:shd w:val="clear" w:color="auto" w:fill="auto"/>
          </w:tcPr>
          <w:p w:rsidR="00716EA0" w:rsidRPr="005B5D48" w:rsidRDefault="00716EA0">
            <w:pPr>
              <w:snapToGrid w:val="0"/>
            </w:pPr>
            <w:r w:rsidRPr="005B5D48">
              <w:rPr>
                <w:rFonts w:ascii="Calibri" w:hAnsi="Calibri" w:cs="Tahoma"/>
                <w:sz w:val="20"/>
                <w:szCs w:val="20"/>
              </w:rPr>
              <w:t>in via</w:t>
            </w:r>
          </w:p>
        </w:tc>
        <w:tc>
          <w:tcPr>
            <w:tcW w:w="5470" w:type="dxa"/>
            <w:gridSpan w:val="9"/>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c>
          <w:tcPr>
            <w:tcW w:w="520" w:type="dxa"/>
            <w:shd w:val="clear" w:color="auto" w:fill="auto"/>
          </w:tcPr>
          <w:p w:rsidR="00716EA0" w:rsidRPr="005B5D48" w:rsidRDefault="00716EA0">
            <w:pPr>
              <w:snapToGrid w:val="0"/>
            </w:pPr>
            <w:r w:rsidRPr="005B5D48">
              <w:rPr>
                <w:rFonts w:ascii="Calibri" w:hAnsi="Calibri" w:cs="Tahoma"/>
                <w:sz w:val="20"/>
                <w:szCs w:val="20"/>
              </w:rPr>
              <w:t xml:space="preserve">n. </w:t>
            </w:r>
          </w:p>
        </w:tc>
        <w:tc>
          <w:tcPr>
            <w:tcW w:w="1039" w:type="dxa"/>
            <w:gridSpan w:val="2"/>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c>
          <w:tcPr>
            <w:tcW w:w="600" w:type="dxa"/>
            <w:shd w:val="clear" w:color="auto" w:fill="auto"/>
          </w:tcPr>
          <w:p w:rsidR="00716EA0" w:rsidRPr="005B5D48" w:rsidRDefault="00716EA0">
            <w:pPr>
              <w:snapToGrid w:val="0"/>
            </w:pPr>
            <w:r w:rsidRPr="005B5D48">
              <w:rPr>
                <w:rFonts w:ascii="Calibri" w:hAnsi="Calibri" w:cs="Tahoma"/>
                <w:sz w:val="20"/>
                <w:szCs w:val="20"/>
                <w:lang w:val="en-US"/>
              </w:rPr>
              <w:t>Cap.</w:t>
            </w:r>
          </w:p>
        </w:tc>
        <w:tc>
          <w:tcPr>
            <w:tcW w:w="814" w:type="dxa"/>
            <w:tcBorders>
              <w:bottom w:val="single" w:sz="4" w:space="0" w:color="000000"/>
            </w:tcBorders>
            <w:shd w:val="clear" w:color="auto" w:fill="auto"/>
          </w:tcPr>
          <w:p w:rsidR="00716EA0" w:rsidRPr="005B5D48" w:rsidRDefault="00716EA0">
            <w:pPr>
              <w:snapToGrid w:val="0"/>
              <w:rPr>
                <w:rFonts w:ascii="Calibri" w:hAnsi="Calibri" w:cs="Tahoma"/>
                <w:sz w:val="20"/>
                <w:szCs w:val="20"/>
                <w:lang w:val="en-US"/>
              </w:rPr>
            </w:pPr>
          </w:p>
        </w:tc>
      </w:tr>
      <w:tr w:rsidR="00716EA0" w:rsidRPr="005B5D48">
        <w:trPr>
          <w:trHeight w:val="240"/>
        </w:trPr>
        <w:tc>
          <w:tcPr>
            <w:tcW w:w="745" w:type="dxa"/>
            <w:shd w:val="clear" w:color="auto" w:fill="auto"/>
          </w:tcPr>
          <w:p w:rsidR="00716EA0" w:rsidRPr="005B5D48" w:rsidRDefault="00716EA0">
            <w:pPr>
              <w:snapToGrid w:val="0"/>
            </w:pPr>
            <w:r w:rsidRPr="005B5D48">
              <w:rPr>
                <w:rFonts w:ascii="Calibri" w:hAnsi="Calibri" w:cs="Tahoma"/>
                <w:sz w:val="20"/>
                <w:szCs w:val="20"/>
                <w:lang w:val="en-US"/>
              </w:rPr>
              <w:t>Tel. n.</w:t>
            </w:r>
          </w:p>
        </w:tc>
        <w:tc>
          <w:tcPr>
            <w:tcW w:w="4200" w:type="dxa"/>
            <w:gridSpan w:val="5"/>
            <w:tcBorders>
              <w:bottom w:val="single" w:sz="4" w:space="0" w:color="000000"/>
            </w:tcBorders>
            <w:shd w:val="clear" w:color="auto" w:fill="auto"/>
          </w:tcPr>
          <w:p w:rsidR="00716EA0" w:rsidRPr="005B5D48" w:rsidRDefault="00716EA0">
            <w:pPr>
              <w:snapToGrid w:val="0"/>
              <w:rPr>
                <w:rFonts w:ascii="Calibri" w:hAnsi="Calibri" w:cs="Tahoma"/>
                <w:sz w:val="20"/>
                <w:szCs w:val="20"/>
                <w:lang w:val="en-US"/>
              </w:rPr>
            </w:pPr>
          </w:p>
        </w:tc>
        <w:tc>
          <w:tcPr>
            <w:tcW w:w="1040" w:type="dxa"/>
            <w:gridSpan w:val="3"/>
            <w:shd w:val="clear" w:color="auto" w:fill="auto"/>
          </w:tcPr>
          <w:p w:rsidR="00716EA0" w:rsidRPr="005B5D48" w:rsidRDefault="00716EA0">
            <w:pPr>
              <w:snapToGrid w:val="0"/>
            </w:pPr>
            <w:r w:rsidRPr="005B5D48">
              <w:rPr>
                <w:rFonts w:ascii="Calibri" w:hAnsi="Calibri" w:cs="Tahoma"/>
                <w:sz w:val="20"/>
                <w:szCs w:val="20"/>
              </w:rPr>
              <w:t>Fax n.</w:t>
            </w:r>
          </w:p>
        </w:tc>
        <w:tc>
          <w:tcPr>
            <w:tcW w:w="3203" w:type="dxa"/>
            <w:gridSpan w:val="6"/>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trPr>
          <w:trHeight w:val="240"/>
        </w:trPr>
        <w:tc>
          <w:tcPr>
            <w:tcW w:w="1725" w:type="dxa"/>
            <w:gridSpan w:val="4"/>
            <w:shd w:val="clear" w:color="auto" w:fill="auto"/>
          </w:tcPr>
          <w:p w:rsidR="00716EA0" w:rsidRPr="005B5D48" w:rsidRDefault="00716EA0">
            <w:pPr>
              <w:snapToGrid w:val="0"/>
            </w:pPr>
            <w:r w:rsidRPr="005B5D48">
              <w:rPr>
                <w:rFonts w:ascii="Calibri" w:hAnsi="Calibri" w:cs="Tahoma"/>
                <w:sz w:val="20"/>
                <w:szCs w:val="20"/>
              </w:rPr>
              <w:t>partita IVA n.</w:t>
            </w:r>
          </w:p>
        </w:tc>
        <w:tc>
          <w:tcPr>
            <w:tcW w:w="7463" w:type="dxa"/>
            <w:gridSpan w:val="11"/>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trPr>
          <w:trHeight w:val="240"/>
        </w:trPr>
        <w:tc>
          <w:tcPr>
            <w:tcW w:w="1725" w:type="dxa"/>
            <w:gridSpan w:val="4"/>
            <w:shd w:val="clear" w:color="auto" w:fill="auto"/>
          </w:tcPr>
          <w:p w:rsidR="00716EA0" w:rsidRPr="005B5D48" w:rsidRDefault="00716EA0">
            <w:pPr>
              <w:snapToGrid w:val="0"/>
            </w:pPr>
            <w:r w:rsidRPr="005B5D48">
              <w:rPr>
                <w:rFonts w:ascii="Calibri" w:hAnsi="Calibri" w:cs="Tahoma"/>
                <w:sz w:val="20"/>
                <w:szCs w:val="20"/>
              </w:rPr>
              <w:t>codice fiscale</w:t>
            </w:r>
          </w:p>
        </w:tc>
        <w:tc>
          <w:tcPr>
            <w:tcW w:w="7463" w:type="dxa"/>
            <w:gridSpan w:val="11"/>
            <w:tcBorders>
              <w:bottom w:val="single" w:sz="4" w:space="0" w:color="000000"/>
            </w:tcBorders>
            <w:shd w:val="clear" w:color="auto" w:fill="auto"/>
          </w:tcPr>
          <w:p w:rsidR="00716EA0" w:rsidRPr="005B5D48" w:rsidRDefault="00716EA0">
            <w:pPr>
              <w:snapToGrid w:val="0"/>
              <w:rPr>
                <w:rFonts w:ascii="Calibri" w:hAnsi="Calibri" w:cs="Tahoma"/>
                <w:sz w:val="20"/>
                <w:szCs w:val="20"/>
              </w:rPr>
            </w:pPr>
          </w:p>
        </w:tc>
      </w:tr>
      <w:tr w:rsidR="00716EA0" w:rsidRPr="005B5D48">
        <w:tc>
          <w:tcPr>
            <w:tcW w:w="9188" w:type="dxa"/>
            <w:gridSpan w:val="15"/>
            <w:shd w:val="clear" w:color="auto" w:fill="auto"/>
          </w:tcPr>
          <w:p w:rsidR="00716EA0" w:rsidRPr="005B5D48" w:rsidRDefault="00716EA0">
            <w:pPr>
              <w:pStyle w:val="Stile4"/>
              <w:tabs>
                <w:tab w:val="left" w:pos="-1985"/>
              </w:tabs>
              <w:snapToGrid w:val="0"/>
            </w:pPr>
            <w:r w:rsidRPr="005B5D48">
              <w:rPr>
                <w:rFonts w:ascii="Calibri" w:hAnsi="Calibri" w:cs="Tahoma"/>
                <w:bCs/>
                <w:sz w:val="20"/>
              </w:rPr>
              <w:t>indirizzo di posta elettronica certificata (PEC)</w:t>
            </w:r>
            <w:r w:rsidR="00DF687E">
              <w:rPr>
                <w:rFonts w:ascii="Calibri" w:hAnsi="Calibri" w:cs="Tahoma"/>
                <w:bCs/>
                <w:sz w:val="20"/>
              </w:rPr>
              <w:t xml:space="preserve"> _____________________________________________________</w:t>
            </w:r>
          </w:p>
        </w:tc>
      </w:tr>
    </w:tbl>
    <w:p w:rsidR="00716EA0" w:rsidRPr="005B5D48" w:rsidRDefault="00716EA0">
      <w:pPr>
        <w:autoSpaceDE w:val="0"/>
        <w:jc w:val="center"/>
        <w:rPr>
          <w:rFonts w:ascii="Calibri" w:hAnsi="Calibri" w:cs="Tahoma"/>
          <w:b/>
          <w:bCs/>
          <w:sz w:val="20"/>
          <w:szCs w:val="20"/>
        </w:rPr>
      </w:pPr>
    </w:p>
    <w:p w:rsidR="00716EA0" w:rsidRPr="005B5D48" w:rsidRDefault="00716EA0">
      <w:pPr>
        <w:pStyle w:val="NormaleWeb"/>
        <w:pBdr>
          <w:top w:val="single" w:sz="4" w:space="1" w:color="000000"/>
          <w:left w:val="single" w:sz="4" w:space="4" w:color="000000"/>
          <w:bottom w:val="single" w:sz="4" w:space="1" w:color="000000"/>
          <w:right w:val="single" w:sz="4" w:space="4" w:color="000000"/>
        </w:pBdr>
        <w:suppressAutoHyphens w:val="0"/>
        <w:autoSpaceDE w:val="0"/>
        <w:spacing w:before="0" w:after="0"/>
        <w:jc w:val="both"/>
      </w:pPr>
      <w:r w:rsidRPr="005B5D48">
        <w:rPr>
          <w:rFonts w:ascii="Calibri" w:hAnsi="Calibri" w:cs="Tahoma"/>
          <w:b/>
          <w:bCs/>
          <w:i/>
          <w:color w:val="FF0000"/>
          <w:spacing w:val="-2"/>
          <w:sz w:val="18"/>
          <w:szCs w:val="18"/>
        </w:rPr>
        <w:t xml:space="preserve">In caso di raggruppamenti temporanei o consorzi ordinari </w:t>
      </w:r>
      <w:r w:rsidRPr="005B5D48">
        <w:rPr>
          <w:rFonts w:ascii="Calibri" w:hAnsi="Calibri" w:cs="Tahoma"/>
          <w:b/>
          <w:bCs/>
          <w:i/>
          <w:color w:val="FF0000"/>
          <w:spacing w:val="-2"/>
          <w:sz w:val="18"/>
          <w:szCs w:val="18"/>
          <w:u w:val="single"/>
        </w:rPr>
        <w:t>non ancora costituiti</w:t>
      </w:r>
      <w:r w:rsidRPr="005B5D48">
        <w:rPr>
          <w:rFonts w:ascii="Calibri" w:hAnsi="Calibri" w:cs="Tahoma"/>
          <w:b/>
          <w:bCs/>
          <w:i/>
          <w:color w:val="FF0000"/>
          <w:spacing w:val="-2"/>
          <w:sz w:val="18"/>
          <w:szCs w:val="18"/>
        </w:rPr>
        <w:t xml:space="preserve"> che intendono presentare un'unica istanza di partecipazione </w:t>
      </w:r>
      <w:r w:rsidRPr="00DF687E">
        <w:rPr>
          <w:rFonts w:ascii="Calibri" w:hAnsi="Calibri" w:cs="Tahoma"/>
          <w:b/>
          <w:bCs/>
          <w:i/>
          <w:color w:val="FF0000"/>
          <w:spacing w:val="-2"/>
          <w:sz w:val="18"/>
          <w:szCs w:val="18"/>
          <w:u w:val="single"/>
        </w:rPr>
        <w:t>ripetere</w:t>
      </w:r>
      <w:r w:rsidRPr="005B5D48">
        <w:rPr>
          <w:rFonts w:ascii="Calibri" w:hAnsi="Calibri" w:cs="Tahoma"/>
          <w:b/>
          <w:bCs/>
          <w:i/>
          <w:color w:val="FF0000"/>
          <w:spacing w:val="-2"/>
          <w:sz w:val="18"/>
          <w:szCs w:val="18"/>
        </w:rPr>
        <w:t xml:space="preserve"> i dati di cui sopra per ciascun legale rappresentante di ciascuno soggetto del raggruppamento o consorzio ordinario costituendo.</w:t>
      </w:r>
    </w:p>
    <w:p w:rsidR="00716EA0" w:rsidRPr="005B5D48" w:rsidRDefault="00716EA0">
      <w:pPr>
        <w:pStyle w:val="Titolo1"/>
        <w:jc w:val="center"/>
        <w:rPr>
          <w:rFonts w:ascii="Calibri" w:hAnsi="Calibri" w:cs="Calibri"/>
          <w:b/>
          <w:bCs/>
          <w:caps/>
          <w:sz w:val="20"/>
        </w:rPr>
      </w:pPr>
    </w:p>
    <w:p w:rsidR="00716EA0" w:rsidRPr="005B5D48" w:rsidRDefault="00716EA0">
      <w:pPr>
        <w:pStyle w:val="Titolo1"/>
        <w:jc w:val="center"/>
      </w:pPr>
      <w:r w:rsidRPr="005B5D48">
        <w:rPr>
          <w:rFonts w:ascii="Calibri" w:hAnsi="Calibri" w:cs="Calibri"/>
          <w:b/>
          <w:bCs/>
          <w:caps/>
          <w:sz w:val="20"/>
        </w:rPr>
        <w:t>chiede/chiedono:</w:t>
      </w:r>
    </w:p>
    <w:p w:rsidR="00716EA0" w:rsidRPr="005B5D48" w:rsidRDefault="00716EA0">
      <w:pPr>
        <w:snapToGrid w:val="0"/>
        <w:ind w:right="80"/>
        <w:jc w:val="center"/>
        <w:rPr>
          <w:rFonts w:ascii="Calibri" w:hAnsi="Calibri" w:cs="Tahoma"/>
          <w:sz w:val="20"/>
          <w:szCs w:val="20"/>
        </w:rPr>
      </w:pPr>
    </w:p>
    <w:p w:rsidR="00716EA0" w:rsidRPr="005B5D48" w:rsidRDefault="00716EA0">
      <w:pPr>
        <w:snapToGrid w:val="0"/>
        <w:ind w:right="80"/>
      </w:pPr>
      <w:r w:rsidRPr="005B5D48">
        <w:rPr>
          <w:rFonts w:ascii="Calibri" w:hAnsi="Calibri" w:cs="Tahoma"/>
          <w:b/>
          <w:bCs/>
          <w:sz w:val="20"/>
          <w:szCs w:val="20"/>
        </w:rPr>
        <w:t>di partecipare alla procedura di affidamento in oggetto come:</w:t>
      </w:r>
    </w:p>
    <w:p w:rsidR="00716EA0" w:rsidRPr="005B5D48" w:rsidRDefault="00716EA0">
      <w:pPr>
        <w:snapToGrid w:val="0"/>
        <w:ind w:right="80"/>
        <w:jc w:val="both"/>
        <w:rPr>
          <w:rFonts w:ascii="Calibri" w:hAnsi="Calibri" w:cs="Tahoma"/>
          <w:b/>
          <w:bCs/>
          <w:i/>
          <w:iCs/>
          <w:sz w:val="20"/>
          <w:szCs w:val="20"/>
        </w:rPr>
      </w:pPr>
    </w:p>
    <w:p w:rsidR="00716EA0" w:rsidRPr="005B5D48" w:rsidRDefault="00716EA0">
      <w:pPr>
        <w:pStyle w:val="Testonotaapidipagina"/>
        <w:widowControl/>
        <w:overflowPunct/>
        <w:autoSpaceDE/>
        <w:snapToGrid w:val="0"/>
        <w:ind w:right="80"/>
        <w:jc w:val="both"/>
        <w:textAlignment w:val="auto"/>
      </w:pPr>
      <w:r w:rsidRPr="005B5D48">
        <w:rPr>
          <w:rFonts w:ascii="Calibri" w:hAnsi="Calibri" w:cs="Tahoma"/>
          <w:b/>
          <w:bCs/>
        </w:rPr>
        <w:t xml:space="preserve">1. </w:t>
      </w:r>
      <w:r w:rsidRPr="005B5D48">
        <w:rPr>
          <w:rFonts w:ascii="Calibri" w:hAnsi="Calibri" w:cs="Tahoma"/>
          <w:bCs/>
          <w:color w:val="333333"/>
          <w:u w:val="single"/>
        </w:rPr>
        <w:t xml:space="preserve">in caso di concorrente singolo di cui alla lettera a) dell'art. 45 comma </w:t>
      </w:r>
      <w:proofErr w:type="gramStart"/>
      <w:r w:rsidRPr="005B5D48">
        <w:rPr>
          <w:rFonts w:ascii="Calibri" w:hAnsi="Calibri" w:cs="Tahoma"/>
          <w:bCs/>
          <w:color w:val="333333"/>
          <w:u w:val="single"/>
        </w:rPr>
        <w:t>2  del</w:t>
      </w:r>
      <w:proofErr w:type="gramEnd"/>
      <w:r w:rsidRPr="005B5D48">
        <w:rPr>
          <w:rFonts w:ascii="Calibri" w:hAnsi="Calibri" w:cs="Tahoma"/>
          <w:bCs/>
          <w:color w:val="333333"/>
          <w:u w:val="single"/>
        </w:rPr>
        <w:t xml:space="preserve"> </w:t>
      </w:r>
      <w:proofErr w:type="spellStart"/>
      <w:r w:rsidRPr="005B5D48">
        <w:rPr>
          <w:rFonts w:ascii="Calibri" w:hAnsi="Calibri" w:cs="Tahoma"/>
          <w:bCs/>
          <w:color w:val="333333"/>
          <w:u w:val="single"/>
        </w:rPr>
        <w:t>D.Lgs.</w:t>
      </w:r>
      <w:proofErr w:type="spellEnd"/>
      <w:r w:rsidRPr="005B5D48">
        <w:rPr>
          <w:rFonts w:ascii="Calibri" w:hAnsi="Calibri" w:cs="Tahoma"/>
          <w:bCs/>
          <w:color w:val="333333"/>
          <w:u w:val="single"/>
        </w:rPr>
        <w:t xml:space="preserve"> 50/2016</w:t>
      </w:r>
      <w:r w:rsidRPr="005B5D48">
        <w:rPr>
          <w:rFonts w:ascii="Calibri" w:hAnsi="Calibri" w:cs="Tahoma"/>
          <w:bCs/>
          <w:color w:val="333333"/>
        </w:rPr>
        <w:t>:</w:t>
      </w:r>
    </w:p>
    <w:p w:rsidR="00716EA0" w:rsidRPr="005B5D48" w:rsidRDefault="00716EA0">
      <w:pPr>
        <w:pStyle w:val="Testonotaapidipagina"/>
        <w:widowControl/>
        <w:overflowPunct/>
        <w:autoSpaceDE/>
        <w:snapToGrid w:val="0"/>
        <w:ind w:right="80"/>
        <w:jc w:val="both"/>
        <w:textAlignment w:val="auto"/>
      </w:pPr>
      <w:r w:rsidRPr="005B5D48">
        <w:rPr>
          <w:rFonts w:ascii="Calibri" w:eastAsia="CourierNewOOEnc" w:hAnsi="Calibri" w:cs="CourierNewOOEnc"/>
          <w:bCs/>
          <w:color w:val="333333"/>
        </w:rPr>
        <w:t>□</w:t>
      </w:r>
      <w:r w:rsidRPr="005B5D48">
        <w:rPr>
          <w:rFonts w:ascii="Calibri" w:eastAsia="Calibri" w:hAnsi="Calibri" w:cs="Calibri"/>
          <w:bCs/>
          <w:color w:val="333333"/>
        </w:rPr>
        <w:t xml:space="preserve"> </w:t>
      </w:r>
      <w:r w:rsidRPr="005B5D48">
        <w:rPr>
          <w:rFonts w:ascii="Calibri" w:hAnsi="Calibri" w:cs="Tahoma"/>
          <w:b/>
          <w:bCs/>
          <w:i/>
          <w:iCs/>
        </w:rPr>
        <w:t>imprenditore individuale</w:t>
      </w:r>
      <w:r w:rsidRPr="005B5D48">
        <w:rPr>
          <w:rFonts w:ascii="Calibri" w:hAnsi="Calibri" w:cs="Tahoma"/>
        </w:rPr>
        <w:t xml:space="preserve">, anche artigiano o </w:t>
      </w:r>
      <w:r w:rsidRPr="005B5D48">
        <w:rPr>
          <w:rFonts w:ascii="Calibri" w:hAnsi="Calibri" w:cs="Tahoma"/>
          <w:b/>
          <w:bCs/>
          <w:i/>
          <w:iCs/>
        </w:rPr>
        <w:t>società commerciale</w:t>
      </w:r>
      <w:r w:rsidRPr="005B5D48">
        <w:rPr>
          <w:rFonts w:ascii="Calibri" w:hAnsi="Calibri" w:cs="Tahoma"/>
        </w:rPr>
        <w:t xml:space="preserve"> o </w:t>
      </w:r>
      <w:r w:rsidRPr="005B5D48">
        <w:rPr>
          <w:rFonts w:ascii="Calibri" w:hAnsi="Calibri" w:cs="Tahoma"/>
          <w:b/>
          <w:bCs/>
          <w:i/>
          <w:iCs/>
        </w:rPr>
        <w:t>società cooperativa</w:t>
      </w:r>
      <w:r w:rsidRPr="005B5D48">
        <w:rPr>
          <w:rFonts w:ascii="Calibri" w:hAnsi="Calibri" w:cs="Tahoma"/>
          <w:b/>
          <w:bCs/>
        </w:rPr>
        <w:t>;</w:t>
      </w:r>
    </w:p>
    <w:p w:rsidR="00716EA0" w:rsidRPr="005B5D48" w:rsidRDefault="00716EA0">
      <w:pPr>
        <w:pStyle w:val="Testonotaapidipagina"/>
        <w:widowControl/>
        <w:overflowPunct/>
        <w:autoSpaceDE/>
        <w:snapToGrid w:val="0"/>
        <w:ind w:right="80"/>
        <w:jc w:val="both"/>
        <w:textAlignment w:val="auto"/>
        <w:rPr>
          <w:rFonts w:ascii="Calibri" w:hAnsi="Calibri" w:cs="Tahoma"/>
          <w:b/>
          <w:bCs/>
        </w:rPr>
      </w:pPr>
    </w:p>
    <w:p w:rsidR="00716EA0" w:rsidRPr="005B5D48" w:rsidRDefault="00716EA0">
      <w:pPr>
        <w:tabs>
          <w:tab w:val="left" w:pos="15"/>
        </w:tabs>
        <w:autoSpaceDE w:val="0"/>
        <w:snapToGrid w:val="0"/>
        <w:jc w:val="both"/>
      </w:pPr>
      <w:r w:rsidRPr="005B5D48">
        <w:rPr>
          <w:rFonts w:ascii="Calibri" w:hAnsi="Calibri" w:cs="Tahoma"/>
          <w:b/>
          <w:bCs/>
          <w:sz w:val="20"/>
          <w:szCs w:val="20"/>
        </w:rPr>
        <w:t>2.</w:t>
      </w:r>
      <w:r w:rsidRPr="005B5D48">
        <w:rPr>
          <w:rFonts w:ascii="Calibri" w:hAnsi="Calibri" w:cs="Tahoma"/>
          <w:b/>
          <w:bCs/>
          <w:color w:val="333333"/>
          <w:sz w:val="20"/>
          <w:szCs w:val="20"/>
        </w:rPr>
        <w:t xml:space="preserve"> </w:t>
      </w:r>
      <w:r w:rsidRPr="005B5D48">
        <w:rPr>
          <w:rFonts w:ascii="Calibri" w:hAnsi="Calibri" w:cs="Tahoma"/>
          <w:bCs/>
          <w:color w:val="333333"/>
          <w:sz w:val="20"/>
          <w:szCs w:val="20"/>
          <w:u w:val="single"/>
        </w:rPr>
        <w:t>in caso di</w:t>
      </w:r>
      <w:r w:rsidRPr="005B5D48">
        <w:rPr>
          <w:rFonts w:ascii="Calibri" w:hAnsi="Calibri" w:cs="Tahoma"/>
          <w:b/>
          <w:bCs/>
          <w:color w:val="333333"/>
          <w:sz w:val="20"/>
          <w:szCs w:val="20"/>
          <w:u w:val="single"/>
        </w:rPr>
        <w:t xml:space="preserve"> consorzio di </w:t>
      </w:r>
      <w:proofErr w:type="gramStart"/>
      <w:r w:rsidRPr="005B5D48">
        <w:rPr>
          <w:rFonts w:ascii="Calibri" w:hAnsi="Calibri" w:cs="Tahoma"/>
          <w:b/>
          <w:bCs/>
          <w:color w:val="333333"/>
          <w:sz w:val="20"/>
          <w:szCs w:val="20"/>
          <w:u w:val="single"/>
        </w:rPr>
        <w:t>cui  alla</w:t>
      </w:r>
      <w:proofErr w:type="gramEnd"/>
      <w:r w:rsidRPr="005B5D48">
        <w:rPr>
          <w:rFonts w:ascii="Calibri" w:hAnsi="Calibri" w:cs="Tahoma"/>
          <w:b/>
          <w:bCs/>
          <w:color w:val="333333"/>
          <w:sz w:val="20"/>
          <w:szCs w:val="20"/>
          <w:u w:val="single"/>
        </w:rPr>
        <w:t xml:space="preserve"> lettera b) dell'art. 45 comma 2  del </w:t>
      </w:r>
      <w:proofErr w:type="spellStart"/>
      <w:r w:rsidRPr="005B5D48">
        <w:rPr>
          <w:rFonts w:ascii="Calibri" w:hAnsi="Calibri" w:cs="Tahoma"/>
          <w:b/>
          <w:bCs/>
          <w:color w:val="333333"/>
          <w:sz w:val="20"/>
          <w:szCs w:val="20"/>
          <w:u w:val="single"/>
        </w:rPr>
        <w:t>D.Lgs.</w:t>
      </w:r>
      <w:proofErr w:type="spellEnd"/>
      <w:r w:rsidRPr="005B5D48">
        <w:rPr>
          <w:rFonts w:ascii="Calibri" w:hAnsi="Calibri" w:cs="Tahoma"/>
          <w:b/>
          <w:bCs/>
          <w:color w:val="333333"/>
          <w:sz w:val="20"/>
          <w:szCs w:val="20"/>
          <w:u w:val="single"/>
        </w:rPr>
        <w:t xml:space="preserve"> 50/2016</w:t>
      </w:r>
      <w:r w:rsidRPr="005B5D48">
        <w:rPr>
          <w:rFonts w:ascii="Calibri" w:hAnsi="Calibri" w:cs="Tahoma"/>
          <w:b/>
          <w:bCs/>
          <w:color w:val="333333"/>
          <w:sz w:val="20"/>
          <w:szCs w:val="20"/>
        </w:rPr>
        <w:t>:</w:t>
      </w:r>
    </w:p>
    <w:p w:rsidR="00716EA0" w:rsidRPr="005B5D48" w:rsidRDefault="00716EA0">
      <w:pPr>
        <w:tabs>
          <w:tab w:val="left" w:pos="15"/>
        </w:tabs>
        <w:autoSpaceDE w:val="0"/>
        <w:snapToGrid w:val="0"/>
        <w:ind w:left="15"/>
        <w:jc w:val="both"/>
      </w:pPr>
      <w:r w:rsidRPr="005B5D48">
        <w:rPr>
          <w:rFonts w:ascii="Calibri" w:eastAsia="CourierNewOOEnc" w:hAnsi="Calibri" w:cs="CourierNewOOEnc"/>
          <w:color w:val="333333"/>
          <w:sz w:val="20"/>
          <w:szCs w:val="20"/>
        </w:rPr>
        <w:t>□</w:t>
      </w:r>
      <w:r w:rsidRPr="005B5D48">
        <w:rPr>
          <w:rFonts w:ascii="Calibri" w:eastAsia="Calibri" w:hAnsi="Calibri" w:cs="Calibri"/>
          <w:color w:val="333333"/>
          <w:sz w:val="20"/>
          <w:szCs w:val="20"/>
        </w:rPr>
        <w:t xml:space="preserve"> </w:t>
      </w:r>
      <w:r w:rsidRPr="005B5D48">
        <w:rPr>
          <w:rFonts w:ascii="Calibri" w:hAnsi="Calibri" w:cs="Tahoma"/>
          <w:b/>
          <w:bCs/>
          <w:i/>
          <w:iCs/>
          <w:color w:val="333333"/>
          <w:sz w:val="20"/>
          <w:szCs w:val="20"/>
        </w:rPr>
        <w:t>consorzio fra società cooperative di produzione e lavoro</w:t>
      </w:r>
      <w:r w:rsidRPr="005B5D48">
        <w:rPr>
          <w:rFonts w:ascii="Calibri" w:hAnsi="Calibri" w:cs="Tahoma"/>
          <w:i/>
          <w:iCs/>
          <w:color w:val="333333"/>
          <w:sz w:val="20"/>
          <w:szCs w:val="20"/>
        </w:rPr>
        <w:t xml:space="preserve"> </w:t>
      </w:r>
      <w:r w:rsidRPr="005B5D48">
        <w:rPr>
          <w:rFonts w:ascii="Calibri" w:hAnsi="Calibri" w:cs="Tahoma"/>
          <w:color w:val="333333"/>
          <w:sz w:val="20"/>
          <w:szCs w:val="20"/>
        </w:rPr>
        <w:t>co</w:t>
      </w:r>
      <w:r w:rsidRPr="005B5D48">
        <w:rPr>
          <w:rFonts w:ascii="Calibri" w:hAnsi="Calibri" w:cs="Tahoma"/>
          <w:sz w:val="20"/>
          <w:szCs w:val="20"/>
        </w:rPr>
        <w:t>stituito a norma della legge</w:t>
      </w:r>
      <w:bookmarkStart w:id="0" w:name="OBJ_PREFIX_DWT381_com_zimbra_date"/>
      <w:bookmarkStart w:id="1" w:name="OBJ_PREFIX_DWT370_com_zimbra_date"/>
      <w:bookmarkStart w:id="2" w:name="OBJ_PREFIX_DWT369_com_zimbra_date"/>
      <w:bookmarkEnd w:id="0"/>
      <w:bookmarkEnd w:id="1"/>
      <w:bookmarkEnd w:id="2"/>
      <w:r w:rsidRPr="005B5D48">
        <w:rPr>
          <w:rFonts w:ascii="Calibri" w:hAnsi="Calibri" w:cs="Tahoma"/>
          <w:sz w:val="20"/>
          <w:szCs w:val="20"/>
        </w:rPr>
        <w:t xml:space="preserve"> 25 giugno 1909, n. 422, e successive modificazioni o </w:t>
      </w:r>
      <w:r w:rsidRPr="005B5D48">
        <w:rPr>
          <w:rFonts w:ascii="Calibri" w:hAnsi="Calibri" w:cs="Tahoma"/>
          <w:b/>
          <w:bCs/>
          <w:i/>
          <w:iCs/>
          <w:sz w:val="20"/>
          <w:szCs w:val="20"/>
        </w:rPr>
        <w:t>consorzio tra imprese artigiane</w:t>
      </w:r>
      <w:r w:rsidRPr="005B5D48">
        <w:rPr>
          <w:rFonts w:ascii="Calibri" w:hAnsi="Calibri" w:cs="Tahoma"/>
          <w:sz w:val="20"/>
          <w:szCs w:val="20"/>
        </w:rPr>
        <w:t xml:space="preserve"> di cui alla legge</w:t>
      </w:r>
      <w:bookmarkStart w:id="3" w:name="OBJ_PREFIX_DWT382_com_zimbra_date"/>
      <w:bookmarkStart w:id="4" w:name="OBJ_PREFIX_DWT372_com_zimbra_date"/>
      <w:bookmarkStart w:id="5" w:name="OBJ_PREFIX_DWT371_com_zimbra_date"/>
      <w:bookmarkEnd w:id="3"/>
      <w:bookmarkEnd w:id="4"/>
      <w:bookmarkEnd w:id="5"/>
      <w:r w:rsidRPr="005B5D48">
        <w:rPr>
          <w:rFonts w:ascii="Calibri" w:hAnsi="Calibri" w:cs="Tahoma"/>
          <w:sz w:val="20"/>
          <w:szCs w:val="20"/>
        </w:rPr>
        <w:t xml:space="preserve"> 8 agosto 1985, n. </w:t>
      </w:r>
      <w:r w:rsidRPr="005B5D48">
        <w:rPr>
          <w:rFonts w:ascii="Calibri" w:hAnsi="Calibri" w:cs="Tahoma"/>
          <w:color w:val="333333"/>
          <w:sz w:val="20"/>
          <w:szCs w:val="20"/>
        </w:rPr>
        <w:t>443</w:t>
      </w:r>
      <w:r w:rsidRPr="005B5D48">
        <w:rPr>
          <w:rFonts w:ascii="Calibri" w:hAnsi="Calibri" w:cs="Tahoma"/>
          <w:i/>
          <w:iCs/>
          <w:color w:val="333333"/>
          <w:sz w:val="20"/>
          <w:szCs w:val="20"/>
        </w:rPr>
        <w:t xml:space="preserve">: </w:t>
      </w:r>
      <w:r w:rsidRPr="005B5D48">
        <w:rPr>
          <w:rFonts w:ascii="Calibri" w:hAnsi="Calibri" w:cs="Tahoma"/>
          <w:color w:val="333333"/>
          <w:sz w:val="20"/>
          <w:szCs w:val="20"/>
        </w:rPr>
        <w:t xml:space="preserve">che partecipa alla presente gara per conto della/e seguente/i impresa/e consorziata/e: </w:t>
      </w:r>
      <w:r w:rsidRPr="005B5D48">
        <w:rPr>
          <w:rFonts w:ascii="Calibri" w:hAnsi="Calibri" w:cs="Tahoma"/>
          <w:b/>
          <w:bCs/>
          <w:sz w:val="20"/>
          <w:szCs w:val="20"/>
        </w:rPr>
        <w:t>(</w:t>
      </w:r>
      <w:r w:rsidRPr="005B5D48">
        <w:rPr>
          <w:rStyle w:val="Caratterinotaapidipagina"/>
          <w:rFonts w:ascii="Calibri" w:hAnsi="Calibri" w:cs="Tahoma"/>
          <w:b/>
          <w:bCs/>
          <w:sz w:val="20"/>
          <w:szCs w:val="20"/>
        </w:rPr>
        <w:footnoteReference w:id="1"/>
      </w:r>
      <w:r w:rsidRPr="005B5D48">
        <w:rPr>
          <w:rFonts w:ascii="Calibri" w:hAnsi="Calibri" w:cs="Tahoma"/>
          <w:b/>
          <w:bCs/>
          <w:sz w:val="20"/>
          <w:szCs w:val="20"/>
        </w:rPr>
        <w:t xml:space="preserve">) </w:t>
      </w:r>
      <w:r w:rsidRPr="005B5D48">
        <w:rPr>
          <w:rFonts w:ascii="Calibri" w:hAnsi="Calibri" w:cs="Tahoma"/>
          <w:b/>
          <w:bCs/>
          <w:sz w:val="20"/>
          <w:szCs w:val="20"/>
        </w:rPr>
        <w:tab/>
      </w:r>
      <w:r w:rsidRPr="005B5D48">
        <w:rPr>
          <w:rFonts w:ascii="Calibri" w:hAnsi="Calibri" w:cs="Tahoma"/>
          <w:b/>
          <w:bCs/>
          <w:sz w:val="20"/>
          <w:szCs w:val="20"/>
        </w:rPr>
        <w:tab/>
      </w:r>
    </w:p>
    <w:p w:rsidR="00716EA0" w:rsidRPr="005B5D48" w:rsidRDefault="00716EA0">
      <w:pPr>
        <w:tabs>
          <w:tab w:val="left" w:pos="15"/>
        </w:tabs>
        <w:autoSpaceDE w:val="0"/>
        <w:snapToGrid w:val="0"/>
        <w:ind w:left="15"/>
        <w:jc w:val="both"/>
        <w:rPr>
          <w:rFonts w:ascii="Calibri" w:hAnsi="Calibri" w:cs="Tahoma"/>
          <w:b/>
          <w:bCs/>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188"/>
      </w:tblGrid>
      <w:tr w:rsidR="00716EA0" w:rsidRPr="005B5D48">
        <w:tc>
          <w:tcPr>
            <w:tcW w:w="9188"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Calibri"/>
                <w:sz w:val="20"/>
                <w:szCs w:val="20"/>
              </w:rPr>
            </w:pPr>
          </w:p>
        </w:tc>
      </w:tr>
      <w:tr w:rsidR="00716EA0" w:rsidRPr="005B5D48">
        <w:tc>
          <w:tcPr>
            <w:tcW w:w="9188"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r w:rsidR="00716EA0" w:rsidRPr="005B5D48">
        <w:tc>
          <w:tcPr>
            <w:tcW w:w="9188"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bl>
    <w:p w:rsidR="00716EA0" w:rsidRPr="005B5D48" w:rsidRDefault="00716EA0">
      <w:pPr>
        <w:autoSpaceDE w:val="0"/>
        <w:snapToGrid w:val="0"/>
        <w:jc w:val="both"/>
        <w:rPr>
          <w:rFonts w:ascii="Calibri" w:hAnsi="Calibri" w:cs="Tahoma"/>
          <w:sz w:val="20"/>
          <w:szCs w:val="20"/>
        </w:rPr>
      </w:pPr>
    </w:p>
    <w:p w:rsidR="00716EA0" w:rsidRPr="005B5D48" w:rsidRDefault="00716EA0">
      <w:pPr>
        <w:autoSpaceDE w:val="0"/>
        <w:snapToGrid w:val="0"/>
        <w:jc w:val="both"/>
      </w:pPr>
      <w:r w:rsidRPr="005B5D48">
        <w:rPr>
          <w:rFonts w:ascii="Calibri" w:hAnsi="Calibri" w:cs="Tahoma"/>
          <w:b/>
          <w:sz w:val="20"/>
          <w:szCs w:val="20"/>
        </w:rPr>
        <w:t>3.</w:t>
      </w:r>
      <w:r w:rsidRPr="005B5D48">
        <w:rPr>
          <w:rFonts w:ascii="Calibri" w:hAnsi="Calibri" w:cs="Tahoma"/>
          <w:sz w:val="20"/>
          <w:szCs w:val="20"/>
        </w:rPr>
        <w:t xml:space="preserve"> </w:t>
      </w:r>
      <w:r w:rsidRPr="005B5D48">
        <w:rPr>
          <w:rFonts w:ascii="Calibri" w:hAnsi="Calibri" w:cs="Tahoma"/>
          <w:sz w:val="20"/>
          <w:szCs w:val="20"/>
          <w:u w:val="single"/>
        </w:rPr>
        <w:t xml:space="preserve">in caso di </w:t>
      </w:r>
      <w:r w:rsidRPr="005B5D48">
        <w:rPr>
          <w:rFonts w:ascii="Calibri" w:hAnsi="Calibri" w:cs="Tahoma"/>
          <w:b/>
          <w:bCs/>
          <w:sz w:val="20"/>
          <w:szCs w:val="20"/>
          <w:u w:val="single"/>
        </w:rPr>
        <w:t xml:space="preserve">consorzio stabile di cui alla lettera c) dell’art. 45 comma 2 del </w:t>
      </w:r>
      <w:proofErr w:type="spellStart"/>
      <w:r w:rsidRPr="005B5D48">
        <w:rPr>
          <w:rFonts w:ascii="Calibri" w:hAnsi="Calibri" w:cs="Tahoma"/>
          <w:b/>
          <w:bCs/>
          <w:sz w:val="20"/>
          <w:szCs w:val="20"/>
          <w:u w:val="single"/>
        </w:rPr>
        <w:t>D.Lgs.</w:t>
      </w:r>
      <w:proofErr w:type="spellEnd"/>
      <w:r w:rsidRPr="005B5D48">
        <w:rPr>
          <w:rFonts w:ascii="Calibri" w:hAnsi="Calibri" w:cs="Tahoma"/>
          <w:b/>
          <w:bCs/>
          <w:sz w:val="20"/>
          <w:szCs w:val="20"/>
          <w:u w:val="single"/>
        </w:rPr>
        <w:t xml:space="preserve"> 50/2016</w:t>
      </w:r>
      <w:r w:rsidRPr="005B5D48">
        <w:rPr>
          <w:rFonts w:ascii="Calibri" w:hAnsi="Calibri" w:cs="Tahoma"/>
          <w:sz w:val="20"/>
          <w:szCs w:val="20"/>
        </w:rPr>
        <w:t>:</w:t>
      </w:r>
    </w:p>
    <w:p w:rsidR="00716EA0" w:rsidRPr="005B5D48" w:rsidRDefault="00716EA0">
      <w:pPr>
        <w:autoSpaceDE w:val="0"/>
        <w:jc w:val="both"/>
      </w:pPr>
      <w:r w:rsidRPr="005B5D48">
        <w:rPr>
          <w:rFonts w:ascii="Calibri" w:eastAsia="CourierNewOOEnc" w:hAnsi="Calibri" w:cs="CourierNewOOEnc"/>
          <w:color w:val="333333"/>
          <w:sz w:val="20"/>
          <w:szCs w:val="20"/>
        </w:rPr>
        <w:lastRenderedPageBreak/>
        <w:t>□</w:t>
      </w:r>
      <w:r w:rsidRPr="005B5D48">
        <w:rPr>
          <w:rFonts w:ascii="Calibri" w:eastAsia="Calibri" w:hAnsi="Calibri" w:cs="Calibri"/>
          <w:color w:val="333333"/>
          <w:sz w:val="20"/>
          <w:szCs w:val="20"/>
        </w:rPr>
        <w:t xml:space="preserve"> </w:t>
      </w:r>
      <w:r w:rsidRPr="005B5D48">
        <w:rPr>
          <w:rFonts w:ascii="Calibri" w:hAnsi="Calibri" w:cs="Tahoma"/>
          <w:color w:val="333333"/>
          <w:sz w:val="20"/>
          <w:szCs w:val="20"/>
        </w:rPr>
        <w:t>consorzio stabile, costituito anche in forma di società consortile ai sensi dell'articolo 2615-ter del codice civile, tra imprenditori individuali, anche artigiani, società commerciali, società cooperative di produzione e lavoro;</w:t>
      </w:r>
      <w:r w:rsidRPr="005B5D48">
        <w:rPr>
          <w:rFonts w:ascii="Calibri" w:hAnsi="Calibri" w:cs="Tahoma"/>
          <w:sz w:val="20"/>
          <w:szCs w:val="20"/>
        </w:rPr>
        <w:t xml:space="preserve"> </w:t>
      </w:r>
      <w:r w:rsidRPr="005B5D48">
        <w:rPr>
          <w:rFonts w:ascii="Calibri" w:hAnsi="Calibri" w:cs="Tahoma"/>
          <w:color w:val="333333"/>
          <w:sz w:val="20"/>
          <w:szCs w:val="20"/>
        </w:rPr>
        <w:t xml:space="preserve">che partecipa alla presente gara per conto della/e seguente/i impresa/e consorziata/e: </w:t>
      </w:r>
      <w:r w:rsidRPr="005B5D48">
        <w:rPr>
          <w:rFonts w:ascii="Calibri" w:hAnsi="Calibri" w:cs="Tahoma"/>
          <w:b/>
          <w:bCs/>
          <w:sz w:val="20"/>
          <w:szCs w:val="20"/>
        </w:rPr>
        <w:t>(</w:t>
      </w:r>
      <w:r w:rsidRPr="005B5D48">
        <w:rPr>
          <w:rStyle w:val="Caratterinotaapidipagina"/>
          <w:rFonts w:ascii="Calibri" w:hAnsi="Calibri" w:cs="Tahoma"/>
          <w:b/>
          <w:bCs/>
          <w:sz w:val="20"/>
          <w:szCs w:val="20"/>
        </w:rPr>
        <w:t>2</w:t>
      </w:r>
      <w:r w:rsidRPr="005B5D48">
        <w:rPr>
          <w:rFonts w:ascii="Calibri" w:hAnsi="Calibri" w:cs="Tahoma"/>
          <w:b/>
          <w:bCs/>
          <w:sz w:val="20"/>
          <w:szCs w:val="20"/>
        </w:rPr>
        <w:t>)</w:t>
      </w:r>
    </w:p>
    <w:p w:rsidR="00716EA0" w:rsidRPr="005B5D48" w:rsidRDefault="00716EA0">
      <w:pPr>
        <w:autoSpaceDE w:val="0"/>
        <w:jc w:val="both"/>
        <w:rPr>
          <w:rFonts w:ascii="Calibri" w:hAnsi="Calibri" w:cs="Tahoma"/>
          <w:b/>
          <w:bCs/>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173"/>
      </w:tblGrid>
      <w:tr w:rsidR="00716EA0" w:rsidRPr="005B5D48">
        <w:tc>
          <w:tcPr>
            <w:tcW w:w="9173"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Calibri"/>
                <w:sz w:val="20"/>
                <w:szCs w:val="20"/>
              </w:rPr>
            </w:pPr>
          </w:p>
        </w:tc>
      </w:tr>
      <w:tr w:rsidR="00716EA0" w:rsidRPr="005B5D48">
        <w:tc>
          <w:tcPr>
            <w:tcW w:w="9173"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r w:rsidR="00716EA0" w:rsidRPr="005B5D48">
        <w:tc>
          <w:tcPr>
            <w:tcW w:w="9173"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bl>
    <w:p w:rsidR="00716EA0" w:rsidRPr="005B5D48" w:rsidRDefault="00716EA0">
      <w:pPr>
        <w:widowControl w:val="0"/>
        <w:tabs>
          <w:tab w:val="left" w:pos="0"/>
          <w:tab w:val="left" w:pos="8496"/>
        </w:tabs>
        <w:overflowPunct w:val="0"/>
        <w:autoSpaceDE w:val="0"/>
        <w:ind w:left="357"/>
        <w:jc w:val="center"/>
        <w:textAlignment w:val="baseline"/>
      </w:pPr>
      <w:r w:rsidRPr="005B5D48">
        <w:rPr>
          <w:rFonts w:ascii="Calibri" w:hAnsi="Calibri" w:cs="Tahoma"/>
          <w:b/>
          <w:sz w:val="20"/>
          <w:szCs w:val="20"/>
        </w:rPr>
        <w:t>in alternativa</w:t>
      </w:r>
      <w:r w:rsidRPr="005B5D48">
        <w:rPr>
          <w:rFonts w:ascii="Calibri" w:hAnsi="Calibri" w:cs="Tahoma"/>
          <w:bCs/>
          <w:sz w:val="20"/>
          <w:szCs w:val="20"/>
        </w:rPr>
        <w:t xml:space="preserve"> </w:t>
      </w:r>
    </w:p>
    <w:p w:rsidR="00716EA0" w:rsidRPr="005B5D48" w:rsidRDefault="00716EA0">
      <w:pPr>
        <w:tabs>
          <w:tab w:val="left" w:pos="357"/>
          <w:tab w:val="left" w:pos="714"/>
        </w:tabs>
        <w:ind w:left="30"/>
        <w:jc w:val="both"/>
      </w:pPr>
      <w:r w:rsidRPr="00ED53C4">
        <w:rPr>
          <w:rStyle w:val="Carpredefinitoparagrafo4"/>
          <w:rFonts w:ascii="Calibri" w:eastAsia="CourierNewOOEnc" w:hAnsi="Calibri" w:cs="CourierNewOOEnc"/>
          <w:b/>
          <w:bCs/>
          <w:sz w:val="20"/>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Pr="00ED53C4">
        <w:rPr>
          <w:rStyle w:val="Carpredefinitoparagrafo4"/>
          <w:rFonts w:ascii="Calibri" w:eastAsia="Calibri" w:hAnsi="Calibri" w:cs="Calibri"/>
          <w:b/>
          <w:bCs/>
          <w:sz w:val="20"/>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5B5D48">
        <w:rPr>
          <w:rFonts w:ascii="Calibri" w:hAnsi="Calibri" w:cs="Tahoma"/>
          <w:sz w:val="20"/>
          <w:szCs w:val="20"/>
        </w:rPr>
        <w:t xml:space="preserve">il consorzio stabile di cui </w:t>
      </w:r>
      <w:r w:rsidRPr="005B5D48">
        <w:rPr>
          <w:rFonts w:ascii="Calibri" w:hAnsi="Calibri" w:cs="Tahoma"/>
          <w:bCs/>
          <w:iCs/>
          <w:sz w:val="20"/>
          <w:szCs w:val="20"/>
        </w:rPr>
        <w:t xml:space="preserve">all’articolo 45, comma 2, lettere c) del </w:t>
      </w:r>
      <w:proofErr w:type="spellStart"/>
      <w:r w:rsidRPr="005B5D48">
        <w:rPr>
          <w:rFonts w:ascii="Calibri" w:hAnsi="Calibri" w:cs="Tahoma"/>
          <w:bCs/>
          <w:iCs/>
          <w:sz w:val="20"/>
          <w:szCs w:val="20"/>
        </w:rPr>
        <w:t>D.Lgs.</w:t>
      </w:r>
      <w:proofErr w:type="spellEnd"/>
      <w:r w:rsidRPr="005B5D48">
        <w:rPr>
          <w:rFonts w:ascii="Calibri" w:hAnsi="Calibri" w:cs="Tahoma"/>
          <w:bCs/>
          <w:iCs/>
          <w:sz w:val="20"/>
          <w:szCs w:val="20"/>
        </w:rPr>
        <w:t xml:space="preserve"> 50/2016 </w:t>
      </w:r>
      <w:proofErr w:type="gramStart"/>
      <w:r w:rsidRPr="005B5D48">
        <w:rPr>
          <w:rFonts w:ascii="Calibri" w:hAnsi="Calibri" w:cs="Tahoma"/>
          <w:sz w:val="20"/>
          <w:szCs w:val="20"/>
        </w:rPr>
        <w:t>intende  eseguire</w:t>
      </w:r>
      <w:proofErr w:type="gramEnd"/>
      <w:r w:rsidRPr="005B5D48">
        <w:rPr>
          <w:rFonts w:ascii="Calibri" w:hAnsi="Calibri" w:cs="Tahoma"/>
          <w:sz w:val="20"/>
          <w:szCs w:val="20"/>
        </w:rPr>
        <w:t xml:space="preserve"> in proprio i lavori di cui trattasi;</w:t>
      </w:r>
    </w:p>
    <w:p w:rsidR="00716EA0" w:rsidRDefault="00716EA0">
      <w:pPr>
        <w:ind w:left="30"/>
        <w:jc w:val="both"/>
        <w:rPr>
          <w:rFonts w:ascii="Calibri" w:hAnsi="Calibri" w:cs="Tahoma"/>
          <w:sz w:val="20"/>
          <w:szCs w:val="20"/>
        </w:rPr>
      </w:pPr>
    </w:p>
    <w:p w:rsidR="00DF687E" w:rsidRPr="005B5D48" w:rsidRDefault="00DF687E">
      <w:pPr>
        <w:ind w:left="30"/>
        <w:jc w:val="both"/>
        <w:rPr>
          <w:rFonts w:ascii="Calibri" w:hAnsi="Calibri" w:cs="Tahoma"/>
          <w:sz w:val="20"/>
          <w:szCs w:val="20"/>
        </w:rPr>
      </w:pPr>
    </w:p>
    <w:p w:rsidR="00716EA0" w:rsidRPr="005B5D48" w:rsidRDefault="00716EA0">
      <w:pPr>
        <w:autoSpaceDE w:val="0"/>
        <w:jc w:val="both"/>
      </w:pPr>
      <w:r w:rsidRPr="005B5D48">
        <w:rPr>
          <w:rFonts w:ascii="Calibri" w:hAnsi="Calibri" w:cs="Tahoma"/>
          <w:b/>
          <w:bCs/>
          <w:sz w:val="20"/>
          <w:szCs w:val="20"/>
        </w:rPr>
        <w:t xml:space="preserve">4. </w:t>
      </w:r>
      <w:r w:rsidRPr="005B5D48">
        <w:rPr>
          <w:rFonts w:ascii="Calibri" w:hAnsi="Calibri" w:cs="Tahoma"/>
          <w:sz w:val="20"/>
          <w:szCs w:val="20"/>
          <w:u w:val="single"/>
        </w:rPr>
        <w:t xml:space="preserve">in caso di </w:t>
      </w:r>
      <w:r w:rsidRPr="005B5D48">
        <w:rPr>
          <w:rFonts w:ascii="Calibri" w:hAnsi="Calibri" w:cs="Tahoma"/>
          <w:b/>
          <w:bCs/>
          <w:sz w:val="20"/>
          <w:szCs w:val="20"/>
          <w:u w:val="single"/>
        </w:rPr>
        <w:t xml:space="preserve">raggruppamento temporaneo di concorrenti </w:t>
      </w:r>
      <w:r w:rsidRPr="005B5D48">
        <w:rPr>
          <w:rFonts w:ascii="Calibri" w:hAnsi="Calibri" w:cs="Tahoma"/>
          <w:sz w:val="20"/>
          <w:szCs w:val="20"/>
          <w:u w:val="single"/>
        </w:rPr>
        <w:t xml:space="preserve">di cui alla lettera d) dell’art. 45 comma </w:t>
      </w:r>
      <w:proofErr w:type="gramStart"/>
      <w:r w:rsidRPr="005B5D48">
        <w:rPr>
          <w:rFonts w:ascii="Calibri" w:hAnsi="Calibri" w:cs="Tahoma"/>
          <w:sz w:val="20"/>
          <w:szCs w:val="20"/>
          <w:u w:val="single"/>
        </w:rPr>
        <w:t>2  del</w:t>
      </w:r>
      <w:proofErr w:type="gramEnd"/>
      <w:r w:rsidRPr="005B5D48">
        <w:rPr>
          <w:rFonts w:ascii="Calibri" w:hAnsi="Calibri" w:cs="Tahoma"/>
          <w:sz w:val="20"/>
          <w:szCs w:val="20"/>
          <w:u w:val="single"/>
        </w:rPr>
        <w:t xml:space="preserve"> </w:t>
      </w:r>
      <w:proofErr w:type="spellStart"/>
      <w:r w:rsidRPr="005B5D48">
        <w:rPr>
          <w:rFonts w:ascii="Calibri" w:hAnsi="Calibri" w:cs="Tahoma"/>
          <w:sz w:val="20"/>
          <w:szCs w:val="20"/>
          <w:u w:val="single"/>
        </w:rPr>
        <w:t>D.Lgs.</w:t>
      </w:r>
      <w:proofErr w:type="spellEnd"/>
      <w:r w:rsidRPr="005B5D48">
        <w:rPr>
          <w:rFonts w:ascii="Calibri" w:hAnsi="Calibri" w:cs="Tahoma"/>
          <w:sz w:val="20"/>
          <w:szCs w:val="20"/>
          <w:u w:val="single"/>
        </w:rPr>
        <w:t xml:space="preserve"> 50/2016</w:t>
      </w:r>
      <w:r w:rsidRPr="005B5D48">
        <w:rPr>
          <w:rFonts w:ascii="Calibri" w:hAnsi="Calibri" w:cs="Tahoma"/>
          <w:sz w:val="20"/>
          <w:szCs w:val="20"/>
        </w:rPr>
        <w:t>:</w:t>
      </w:r>
    </w:p>
    <w:p w:rsidR="00716EA0" w:rsidRPr="005B5D48" w:rsidRDefault="00716EA0">
      <w:pPr>
        <w:autoSpaceDE w:val="0"/>
        <w:jc w:val="center"/>
      </w:pPr>
      <w:r w:rsidRPr="005B5D48">
        <w:rPr>
          <w:rFonts w:ascii="Calibri" w:hAnsi="Calibri" w:cs="Tahoma"/>
          <w:i/>
          <w:iCs/>
          <w:sz w:val="20"/>
          <w:szCs w:val="20"/>
        </w:rPr>
        <w:t>raggruppamento temporaneo di concorrenti</w:t>
      </w:r>
      <w:r w:rsidRPr="005B5D48">
        <w:rPr>
          <w:rFonts w:ascii="Calibri" w:hAnsi="Calibri" w:cs="Tahoma"/>
          <w:sz w:val="20"/>
          <w:szCs w:val="20"/>
        </w:rPr>
        <w:t xml:space="preserve">, </w:t>
      </w:r>
    </w:p>
    <w:p w:rsidR="00716EA0" w:rsidRPr="005B5D48" w:rsidRDefault="00716EA0">
      <w:pPr>
        <w:autoSpaceDE w:val="0"/>
        <w:jc w:val="center"/>
        <w:rPr>
          <w:rFonts w:ascii="Calibri" w:hAnsi="Calibri" w:cs="Tahoma"/>
          <w:sz w:val="20"/>
          <w:szCs w:val="20"/>
        </w:rPr>
      </w:pPr>
    </w:p>
    <w:p w:rsidR="00716EA0" w:rsidRPr="005B5D48" w:rsidRDefault="00716EA0" w:rsidP="00DF687E">
      <w:pPr>
        <w:autoSpaceDE w:val="0"/>
        <w:spacing w:after="120"/>
        <w:jc w:val="center"/>
      </w:pPr>
      <w:proofErr w:type="gramStart"/>
      <w:r w:rsidRPr="005B5D48">
        <w:rPr>
          <w:rFonts w:ascii="Calibri" w:eastAsia="CourierNewOOEnc" w:hAnsi="Calibri" w:cs="CourierNewOOEnc"/>
          <w:b/>
          <w:bCs/>
          <w:color w:val="333333"/>
          <w:spacing w:val="-2"/>
          <w:sz w:val="20"/>
          <w:szCs w:val="20"/>
        </w:rPr>
        <w:t>□</w:t>
      </w:r>
      <w:r w:rsidRPr="005B5D48">
        <w:rPr>
          <w:rFonts w:ascii="Calibri" w:hAnsi="Calibri" w:cs="Tahoma"/>
          <w:sz w:val="20"/>
          <w:szCs w:val="20"/>
        </w:rPr>
        <w:t xml:space="preserve">  già</w:t>
      </w:r>
      <w:proofErr w:type="gramEnd"/>
      <w:r w:rsidRPr="005B5D48">
        <w:rPr>
          <w:rFonts w:ascii="Calibri" w:hAnsi="Calibri" w:cs="Tahoma"/>
          <w:sz w:val="20"/>
          <w:szCs w:val="20"/>
        </w:rPr>
        <w:t xml:space="preserve"> costituito         </w:t>
      </w:r>
      <w:r w:rsidRPr="005B5D48">
        <w:rPr>
          <w:rFonts w:ascii="Calibri" w:hAnsi="Calibri" w:cs="Tahoma"/>
          <w:i/>
          <w:iCs/>
          <w:sz w:val="20"/>
          <w:szCs w:val="20"/>
        </w:rPr>
        <w:t xml:space="preserve">ovvero </w:t>
      </w:r>
      <w:r w:rsidRPr="005B5D48">
        <w:rPr>
          <w:rFonts w:ascii="Calibri" w:hAnsi="Calibri" w:cs="Tahoma"/>
          <w:sz w:val="20"/>
          <w:szCs w:val="20"/>
        </w:rPr>
        <w:t xml:space="preserve">           </w:t>
      </w:r>
      <w:r w:rsidRPr="005B5D48">
        <w:rPr>
          <w:rFonts w:ascii="Calibri" w:eastAsia="CourierNewOOEnc" w:hAnsi="Calibri" w:cs="CourierNewOOEnc"/>
          <w:sz w:val="20"/>
          <w:szCs w:val="20"/>
        </w:rPr>
        <w:t>□</w:t>
      </w:r>
      <w:r w:rsidRPr="005B5D48">
        <w:rPr>
          <w:rFonts w:ascii="Calibri" w:hAnsi="Calibri" w:cs="Tahoma"/>
          <w:sz w:val="20"/>
          <w:szCs w:val="20"/>
        </w:rPr>
        <w:t xml:space="preserve">  da costituirsi </w:t>
      </w:r>
    </w:p>
    <w:p w:rsidR="00716EA0" w:rsidRPr="005B5D48" w:rsidRDefault="00716EA0">
      <w:pPr>
        <w:autoSpaceDE w:val="0"/>
        <w:jc w:val="center"/>
      </w:pPr>
      <w:r w:rsidRPr="006A7D5C">
        <w:rPr>
          <w:rFonts w:ascii="Calibri" w:hAnsi="Calibri" w:cs="Tahoma"/>
          <w:sz w:val="20"/>
          <w:szCs w:val="20"/>
        </w:rPr>
        <w:t>di tipo</w:t>
      </w:r>
      <w:r w:rsidRPr="006A7D5C">
        <w:rPr>
          <w:rFonts w:ascii="Calibri" w:eastAsia="Calibri" w:hAnsi="Calibri" w:cs="Calibri"/>
          <w:sz w:val="20"/>
          <w:szCs w:val="20"/>
        </w:rPr>
        <w:t xml:space="preserve"> </w:t>
      </w:r>
      <w:r w:rsidRPr="006A7D5C">
        <w:rPr>
          <w:rFonts w:ascii="Calibri" w:hAnsi="Calibri" w:cs="Tahoma"/>
          <w:b/>
          <w:bCs/>
          <w:sz w:val="20"/>
          <w:szCs w:val="20"/>
        </w:rPr>
        <w:t>orizzontale</w:t>
      </w:r>
    </w:p>
    <w:p w:rsidR="00716EA0" w:rsidRPr="005B5D48" w:rsidRDefault="00716EA0">
      <w:pPr>
        <w:autoSpaceDE w:val="0"/>
        <w:rPr>
          <w:rFonts w:ascii="Calibri" w:hAnsi="Calibri" w:cs="Tahoma"/>
          <w:sz w:val="20"/>
          <w:szCs w:val="20"/>
        </w:rPr>
      </w:pPr>
    </w:p>
    <w:p w:rsidR="00716EA0" w:rsidRPr="005B5D48" w:rsidRDefault="00716EA0">
      <w:pPr>
        <w:tabs>
          <w:tab w:val="left" w:pos="363"/>
        </w:tabs>
      </w:pPr>
      <w:r w:rsidRPr="005B5D48">
        <w:rPr>
          <w:rStyle w:val="Carpredefinitoparagrafo4"/>
          <w:rFonts w:ascii="Calibri" w:hAnsi="Calibri" w:cs="Tahoma"/>
          <w:sz w:val="20"/>
          <w:szCs w:val="20"/>
        </w:rPr>
        <w:t>(</w:t>
      </w:r>
      <w:r w:rsidRPr="005B5D48">
        <w:rPr>
          <w:rStyle w:val="Carpredefinitoparagrafo4"/>
          <w:rFonts w:ascii="Calibri" w:hAnsi="Calibri" w:cs="Tahoma"/>
          <w:i/>
          <w:sz w:val="20"/>
          <w:szCs w:val="20"/>
        </w:rPr>
        <w:t>indicare la denominazione e sede legale dei soggetti / imprese del raggruppamento costituito o da costituirsi ed i relativi ruoli ovvero se mandataria o mandanti</w:t>
      </w:r>
      <w:proofErr w:type="gramStart"/>
      <w:r w:rsidRPr="005B5D48">
        <w:rPr>
          <w:rStyle w:val="Carpredefinitoparagrafo4"/>
          <w:rFonts w:ascii="Calibri" w:hAnsi="Calibri" w:cs="Tahoma"/>
          <w:i/>
          <w:sz w:val="20"/>
          <w:szCs w:val="20"/>
        </w:rPr>
        <w:t xml:space="preserve">):  </w:t>
      </w:r>
      <w:r w:rsidRPr="005B5D48">
        <w:rPr>
          <w:rStyle w:val="Carpredefinitoparagrafo4"/>
          <w:rFonts w:ascii="Calibri" w:hAnsi="Calibri" w:cs="Tahoma"/>
          <w:b/>
          <w:bCs/>
          <w:i/>
          <w:sz w:val="20"/>
          <w:szCs w:val="20"/>
        </w:rPr>
        <w:t>(</w:t>
      </w:r>
      <w:proofErr w:type="gramEnd"/>
      <w:r w:rsidRPr="005B5D48">
        <w:rPr>
          <w:rStyle w:val="Caratterinotaapidipagina"/>
          <w:rFonts w:ascii="Calibri" w:hAnsi="Calibri" w:cs="Tahoma"/>
          <w:b/>
          <w:bCs/>
          <w:sz w:val="20"/>
          <w:szCs w:val="20"/>
        </w:rPr>
        <w:footnoteReference w:id="2"/>
      </w:r>
      <w:r w:rsidRPr="005B5D48">
        <w:rPr>
          <w:rStyle w:val="Carpredefinitoparagrafo4"/>
          <w:rFonts w:ascii="Calibri" w:hAnsi="Calibri" w:cs="Tahoma"/>
          <w:b/>
          <w:bCs/>
          <w:sz w:val="20"/>
          <w:szCs w:val="20"/>
        </w:rPr>
        <w:t>)</w:t>
      </w:r>
    </w:p>
    <w:tbl>
      <w:tblPr>
        <w:tblW w:w="0" w:type="auto"/>
        <w:tblInd w:w="52" w:type="dxa"/>
        <w:tblLayout w:type="fixed"/>
        <w:tblCellMar>
          <w:left w:w="70" w:type="dxa"/>
          <w:right w:w="70" w:type="dxa"/>
        </w:tblCellMar>
        <w:tblLook w:val="0000" w:firstRow="0" w:lastRow="0" w:firstColumn="0" w:lastColumn="0" w:noHBand="0" w:noVBand="0"/>
      </w:tblPr>
      <w:tblGrid>
        <w:gridCol w:w="2622"/>
        <w:gridCol w:w="1650"/>
        <w:gridCol w:w="2139"/>
        <w:gridCol w:w="2777"/>
      </w:tblGrid>
      <w:tr w:rsidR="00716EA0" w:rsidRPr="005B5D48">
        <w:tc>
          <w:tcPr>
            <w:tcW w:w="262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Fonts w:ascii="Calibri" w:hAnsi="Calibri" w:cs="Tahoma"/>
                <w:lang w:val="it-IT"/>
              </w:rPr>
              <w:t xml:space="preserve">Ragione sociale </w:t>
            </w: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Fonts w:ascii="Calibri" w:hAnsi="Calibri" w:cs="Tahoma"/>
                <w:lang w:val="it-IT"/>
              </w:rPr>
              <w:t>Ruolo mandataria o mandanti</w:t>
            </w:r>
          </w:p>
        </w:tc>
        <w:tc>
          <w:tcPr>
            <w:tcW w:w="2139"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Quota percentuale di partecipazione al raggruppamento</w:t>
            </w:r>
          </w:p>
        </w:tc>
        <w:tc>
          <w:tcPr>
            <w:tcW w:w="277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pPr>
            <w:r w:rsidRPr="005B5D48">
              <w:rPr>
                <w:rFonts w:ascii="Calibri" w:hAnsi="Calibri" w:cs="Calibri"/>
                <w:b/>
                <w:bCs/>
                <w:lang w:val="it-IT"/>
              </w:rPr>
              <w:t xml:space="preserve">Quota percentuale di esecuzione delle prestazioni ovvero tipologia della prestazione da eseguire   da parte dei singoli soggetti/imprese </w:t>
            </w:r>
            <w:proofErr w:type="gramStart"/>
            <w:r w:rsidRPr="005B5D48">
              <w:rPr>
                <w:rFonts w:ascii="Calibri" w:hAnsi="Calibri" w:cs="Calibri"/>
                <w:b/>
                <w:bCs/>
                <w:lang w:val="it-IT"/>
              </w:rPr>
              <w:t>del  raggruppamento</w:t>
            </w:r>
            <w:proofErr w:type="gramEnd"/>
          </w:p>
          <w:p w:rsidR="00716EA0" w:rsidRPr="005B5D48" w:rsidRDefault="00716EA0">
            <w:pPr>
              <w:pStyle w:val="sche3"/>
              <w:snapToGrid w:val="0"/>
              <w:rPr>
                <w:rFonts w:ascii="Calibri" w:hAnsi="Calibri" w:cs="Calibri"/>
                <w:b/>
                <w:bCs/>
                <w:lang w:val="it-IT"/>
              </w:rPr>
            </w:pPr>
          </w:p>
        </w:tc>
      </w:tr>
      <w:tr w:rsidR="00716EA0" w:rsidRPr="005B5D48">
        <w:trPr>
          <w:trHeight w:val="397"/>
        </w:trPr>
        <w:tc>
          <w:tcPr>
            <w:tcW w:w="262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b/>
                <w:bCs/>
                <w:lang w:val="it-IT"/>
              </w:rPr>
            </w:pP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139"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77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262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139"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77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262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139"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77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bl>
    <w:p w:rsidR="00716EA0" w:rsidRPr="005B5D48" w:rsidRDefault="00716EA0">
      <w:pPr>
        <w:autoSpaceDE w:val="0"/>
        <w:jc w:val="both"/>
        <w:rPr>
          <w:rFonts w:ascii="Calibri" w:hAnsi="Calibri" w:cs="Tahoma"/>
          <w:sz w:val="20"/>
          <w:szCs w:val="20"/>
          <w:u w:val="single"/>
        </w:rPr>
      </w:pPr>
    </w:p>
    <w:p w:rsidR="00716EA0" w:rsidRPr="005B5D48" w:rsidRDefault="00716EA0">
      <w:pPr>
        <w:autoSpaceDE w:val="0"/>
        <w:jc w:val="both"/>
      </w:pPr>
      <w:r w:rsidRPr="005B5D48">
        <w:rPr>
          <w:rFonts w:ascii="Calibri" w:hAnsi="Calibri" w:cs="Tahoma"/>
          <w:sz w:val="20"/>
          <w:szCs w:val="20"/>
          <w:u w:val="single"/>
        </w:rPr>
        <w:t>In caso di RTI già costituiti</w:t>
      </w:r>
      <w:r w:rsidRPr="005B5D48">
        <w:rPr>
          <w:rFonts w:ascii="Calibri" w:hAnsi="Calibri" w:cs="Tahoma"/>
          <w:sz w:val="20"/>
          <w:szCs w:val="20"/>
        </w:rPr>
        <w:t xml:space="preserve"> se viene allegato il mandato collettivo speciale con rappresentanza da cui si evincano i soggetti che formano il raggruppamento stesso ed i rispettivi ruoli non è richiesta la compilazione della suddetta tabella essendo sufficiente la produzione di copia del mandato collettivo speciale con rappresentanza.</w:t>
      </w:r>
    </w:p>
    <w:p w:rsidR="00716EA0" w:rsidRPr="005B5D48" w:rsidRDefault="00716EA0">
      <w:pPr>
        <w:pStyle w:val="Corpodeltesto21"/>
        <w:spacing w:before="280" w:line="100" w:lineRule="atLeast"/>
        <w:ind w:left="0"/>
      </w:pPr>
      <w:r w:rsidRPr="005B5D48">
        <w:rPr>
          <w:rFonts w:ascii="Calibri" w:hAnsi="Calibri" w:cs="Tahoma"/>
          <w:b/>
          <w:bCs/>
          <w:color w:val="000000"/>
        </w:rPr>
        <w:t>5.</w:t>
      </w:r>
      <w:r w:rsidRPr="005B5D48">
        <w:rPr>
          <w:rFonts w:ascii="Calibri" w:hAnsi="Calibri" w:cs="Tahoma"/>
          <w:color w:val="000000"/>
        </w:rPr>
        <w:t xml:space="preserve"> </w:t>
      </w:r>
      <w:r w:rsidRPr="005B5D48">
        <w:rPr>
          <w:rFonts w:ascii="Calibri" w:hAnsi="Calibri" w:cs="Tahoma"/>
          <w:color w:val="000000"/>
          <w:u w:val="single"/>
        </w:rPr>
        <w:t xml:space="preserve">in caso di </w:t>
      </w:r>
      <w:r w:rsidRPr="005B5D48">
        <w:rPr>
          <w:rFonts w:ascii="Calibri" w:hAnsi="Calibri" w:cs="Tahoma"/>
          <w:b/>
          <w:bCs/>
          <w:color w:val="000000"/>
          <w:u w:val="single"/>
        </w:rPr>
        <w:t xml:space="preserve">consorzio </w:t>
      </w:r>
      <w:proofErr w:type="gramStart"/>
      <w:r w:rsidRPr="005B5D48">
        <w:rPr>
          <w:rFonts w:ascii="Calibri" w:hAnsi="Calibri" w:cs="Tahoma"/>
          <w:b/>
          <w:bCs/>
          <w:color w:val="000000"/>
          <w:u w:val="single"/>
        </w:rPr>
        <w:t>ordinario</w:t>
      </w:r>
      <w:r w:rsidRPr="005B5D48">
        <w:rPr>
          <w:rFonts w:ascii="Calibri" w:hAnsi="Calibri" w:cs="Tahoma"/>
          <w:color w:val="000000"/>
          <w:u w:val="single"/>
        </w:rPr>
        <w:t xml:space="preserve">  di</w:t>
      </w:r>
      <w:proofErr w:type="gramEnd"/>
      <w:r w:rsidRPr="005B5D48">
        <w:rPr>
          <w:rFonts w:ascii="Calibri" w:hAnsi="Calibri" w:cs="Tahoma"/>
          <w:color w:val="000000"/>
          <w:u w:val="single"/>
        </w:rPr>
        <w:t xml:space="preserve"> cui alla lettera e) dell'art. 45 comma 2 d</w:t>
      </w:r>
      <w:r w:rsidRPr="005B5D48">
        <w:rPr>
          <w:rFonts w:ascii="Calibri" w:hAnsi="Calibri" w:cs="Tahoma"/>
          <w:color w:val="333333"/>
          <w:u w:val="single"/>
        </w:rPr>
        <w:t xml:space="preserve">el </w:t>
      </w:r>
      <w:proofErr w:type="spellStart"/>
      <w:r w:rsidRPr="005B5D48">
        <w:rPr>
          <w:rFonts w:ascii="Calibri" w:hAnsi="Calibri" w:cs="Tahoma"/>
          <w:color w:val="333333"/>
          <w:u w:val="single"/>
        </w:rPr>
        <w:t>D.Lgs.</w:t>
      </w:r>
      <w:proofErr w:type="spellEnd"/>
      <w:r w:rsidRPr="005B5D48">
        <w:rPr>
          <w:rFonts w:ascii="Calibri" w:hAnsi="Calibri" w:cs="Tahoma"/>
          <w:color w:val="333333"/>
          <w:u w:val="single"/>
        </w:rPr>
        <w:t xml:space="preserve"> 50/2016</w:t>
      </w:r>
      <w:r w:rsidRPr="005B5D48">
        <w:rPr>
          <w:rFonts w:ascii="Calibri" w:hAnsi="Calibri" w:cs="Tahoma"/>
          <w:color w:val="333333"/>
        </w:rPr>
        <w:t>:</w:t>
      </w:r>
    </w:p>
    <w:p w:rsidR="00716EA0" w:rsidRPr="005B5D48" w:rsidRDefault="00716EA0">
      <w:pPr>
        <w:autoSpaceDE w:val="0"/>
        <w:ind w:left="30"/>
      </w:pPr>
      <w:r w:rsidRPr="005B5D48">
        <w:rPr>
          <w:rFonts w:ascii="Calibri" w:eastAsia="CourierNewOOEnc" w:hAnsi="Calibri" w:cs="CourierNewOOEnc"/>
          <w:b/>
          <w:bCs/>
          <w:color w:val="333333"/>
          <w:spacing w:val="-2"/>
          <w:sz w:val="20"/>
          <w:szCs w:val="20"/>
        </w:rPr>
        <w:t>□</w:t>
      </w:r>
      <w:r w:rsidRPr="005B5D48">
        <w:rPr>
          <w:rFonts w:ascii="Calibri" w:eastAsia="Calibri" w:hAnsi="Calibri" w:cs="Calibri"/>
          <w:sz w:val="20"/>
          <w:szCs w:val="20"/>
        </w:rPr>
        <w:t xml:space="preserve">    </w:t>
      </w:r>
      <w:r w:rsidRPr="005B5D48">
        <w:rPr>
          <w:rFonts w:ascii="Calibri" w:hAnsi="Calibri" w:cs="Tahoma"/>
          <w:sz w:val="20"/>
          <w:szCs w:val="20"/>
        </w:rPr>
        <w:t xml:space="preserve">da </w:t>
      </w:r>
      <w:proofErr w:type="gramStart"/>
      <w:r w:rsidRPr="005B5D48">
        <w:rPr>
          <w:rFonts w:ascii="Calibri" w:hAnsi="Calibri" w:cs="Tahoma"/>
          <w:sz w:val="20"/>
          <w:szCs w:val="20"/>
        </w:rPr>
        <w:t xml:space="preserve">costituirsi  </w:t>
      </w:r>
      <w:r w:rsidRPr="005B5D48">
        <w:rPr>
          <w:rFonts w:ascii="Calibri" w:hAnsi="Calibri" w:cs="Tahoma"/>
          <w:i/>
          <w:iCs/>
          <w:sz w:val="20"/>
          <w:szCs w:val="20"/>
        </w:rPr>
        <w:t>consorzio</w:t>
      </w:r>
      <w:proofErr w:type="gramEnd"/>
      <w:r w:rsidRPr="005B5D48">
        <w:rPr>
          <w:rFonts w:ascii="Calibri" w:hAnsi="Calibri" w:cs="Tahoma"/>
          <w:i/>
          <w:iCs/>
          <w:sz w:val="20"/>
          <w:szCs w:val="20"/>
        </w:rPr>
        <w:t xml:space="preserve"> ordinario di concorrenti</w:t>
      </w:r>
      <w:r w:rsidRPr="005B5D48">
        <w:rPr>
          <w:rFonts w:ascii="Calibri" w:hAnsi="Calibri" w:cs="Tahoma"/>
          <w:sz w:val="20"/>
          <w:szCs w:val="20"/>
        </w:rPr>
        <w:t xml:space="preserve"> di cui all'articolo 2602 del codice civile, costituito o da costituirsi tra i soggetti di cui alle lettere a), b) e c) dell’art. 45, comma 2 del </w:t>
      </w:r>
      <w:proofErr w:type="spellStart"/>
      <w:r w:rsidRPr="005B5D48">
        <w:rPr>
          <w:rFonts w:ascii="Calibri" w:hAnsi="Calibri" w:cs="Tahoma"/>
          <w:sz w:val="20"/>
          <w:szCs w:val="20"/>
        </w:rPr>
        <w:t>D.Lgs.</w:t>
      </w:r>
      <w:proofErr w:type="spellEnd"/>
      <w:r w:rsidRPr="005B5D48">
        <w:rPr>
          <w:rFonts w:ascii="Calibri" w:hAnsi="Calibri" w:cs="Tahoma"/>
          <w:sz w:val="20"/>
          <w:szCs w:val="20"/>
        </w:rPr>
        <w:t xml:space="preserve"> 50/2016 anche in forma di società ai sensi dell'articolo 2615-</w:t>
      </w:r>
      <w:r w:rsidRPr="005B5D48">
        <w:rPr>
          <w:rFonts w:ascii="Calibri" w:hAnsi="Calibri" w:cs="Tahoma"/>
          <w:i/>
          <w:iCs/>
          <w:sz w:val="20"/>
          <w:szCs w:val="20"/>
        </w:rPr>
        <w:t>ter</w:t>
      </w:r>
      <w:r w:rsidRPr="005B5D48">
        <w:rPr>
          <w:rFonts w:ascii="Calibri" w:hAnsi="Calibri" w:cs="Tahoma"/>
          <w:sz w:val="20"/>
          <w:szCs w:val="20"/>
        </w:rPr>
        <w:t xml:space="preserve"> del codice civile;</w:t>
      </w:r>
    </w:p>
    <w:p w:rsidR="00716EA0" w:rsidRPr="005B5D48" w:rsidRDefault="00716EA0">
      <w:pPr>
        <w:autoSpaceDE w:val="0"/>
        <w:ind w:left="30"/>
        <w:rPr>
          <w:rFonts w:ascii="Calibri" w:hAnsi="Calibri" w:cs="Tahoma"/>
          <w:sz w:val="20"/>
          <w:szCs w:val="20"/>
        </w:rPr>
      </w:pPr>
    </w:p>
    <w:p w:rsidR="00C86219" w:rsidRPr="005B5D48" w:rsidRDefault="00C86219" w:rsidP="00C86219">
      <w:pPr>
        <w:autoSpaceDE w:val="0"/>
        <w:spacing w:after="120"/>
        <w:jc w:val="center"/>
      </w:pPr>
      <w:proofErr w:type="gramStart"/>
      <w:r w:rsidRPr="005B5D48">
        <w:rPr>
          <w:rFonts w:ascii="Calibri" w:eastAsia="CourierNewOOEnc" w:hAnsi="Calibri" w:cs="CourierNewOOEnc"/>
          <w:b/>
          <w:bCs/>
          <w:color w:val="333333"/>
          <w:spacing w:val="-2"/>
          <w:sz w:val="20"/>
          <w:szCs w:val="20"/>
        </w:rPr>
        <w:t>□</w:t>
      </w:r>
      <w:r w:rsidRPr="005B5D48">
        <w:rPr>
          <w:rFonts w:ascii="Calibri" w:hAnsi="Calibri" w:cs="Tahoma"/>
          <w:sz w:val="20"/>
          <w:szCs w:val="20"/>
        </w:rPr>
        <w:t xml:space="preserve">  già</w:t>
      </w:r>
      <w:proofErr w:type="gramEnd"/>
      <w:r w:rsidRPr="005B5D48">
        <w:rPr>
          <w:rFonts w:ascii="Calibri" w:hAnsi="Calibri" w:cs="Tahoma"/>
          <w:sz w:val="20"/>
          <w:szCs w:val="20"/>
        </w:rPr>
        <w:t xml:space="preserve"> costituito         </w:t>
      </w:r>
      <w:r w:rsidRPr="005B5D48">
        <w:rPr>
          <w:rFonts w:ascii="Calibri" w:hAnsi="Calibri" w:cs="Tahoma"/>
          <w:i/>
          <w:iCs/>
          <w:sz w:val="20"/>
          <w:szCs w:val="20"/>
        </w:rPr>
        <w:t xml:space="preserve">ovvero </w:t>
      </w:r>
      <w:r w:rsidRPr="005B5D48">
        <w:rPr>
          <w:rFonts w:ascii="Calibri" w:hAnsi="Calibri" w:cs="Tahoma"/>
          <w:sz w:val="20"/>
          <w:szCs w:val="20"/>
        </w:rPr>
        <w:t xml:space="preserve">           </w:t>
      </w:r>
      <w:r w:rsidRPr="005B5D48">
        <w:rPr>
          <w:rFonts w:ascii="Calibri" w:eastAsia="CourierNewOOEnc" w:hAnsi="Calibri" w:cs="CourierNewOOEnc"/>
          <w:sz w:val="20"/>
          <w:szCs w:val="20"/>
        </w:rPr>
        <w:t>□</w:t>
      </w:r>
      <w:r w:rsidRPr="005B5D48">
        <w:rPr>
          <w:rFonts w:ascii="Calibri" w:hAnsi="Calibri" w:cs="Tahoma"/>
          <w:sz w:val="20"/>
          <w:szCs w:val="20"/>
        </w:rPr>
        <w:t xml:space="preserve">  da costituirsi </w:t>
      </w:r>
    </w:p>
    <w:p w:rsidR="00C86219" w:rsidRPr="006A7D5C" w:rsidRDefault="00C86219" w:rsidP="00C86219">
      <w:pPr>
        <w:autoSpaceDE w:val="0"/>
        <w:jc w:val="center"/>
      </w:pPr>
      <w:r w:rsidRPr="006A7D5C">
        <w:rPr>
          <w:rFonts w:ascii="Calibri" w:hAnsi="Calibri" w:cs="Tahoma"/>
          <w:sz w:val="20"/>
          <w:szCs w:val="20"/>
        </w:rPr>
        <w:t>di tipo</w:t>
      </w:r>
      <w:r w:rsidRPr="006A7D5C">
        <w:rPr>
          <w:rFonts w:ascii="Calibri" w:eastAsia="Calibri" w:hAnsi="Calibri" w:cs="Calibri"/>
          <w:sz w:val="20"/>
          <w:szCs w:val="20"/>
        </w:rPr>
        <w:t xml:space="preserve"> </w:t>
      </w:r>
      <w:r w:rsidRPr="006A7D5C">
        <w:rPr>
          <w:rFonts w:ascii="Calibri" w:hAnsi="Calibri" w:cs="Tahoma"/>
          <w:b/>
          <w:bCs/>
          <w:sz w:val="20"/>
          <w:szCs w:val="20"/>
        </w:rPr>
        <w:t>orizzontale</w:t>
      </w:r>
    </w:p>
    <w:p w:rsidR="00C86219" w:rsidRPr="006A7D5C" w:rsidRDefault="00C86219" w:rsidP="00C86219">
      <w:pPr>
        <w:tabs>
          <w:tab w:val="left" w:pos="363"/>
        </w:tabs>
        <w:ind w:left="30"/>
        <w:rPr>
          <w:rStyle w:val="Carpredefinitoparagrafo4"/>
          <w:rFonts w:ascii="Calibri" w:hAnsi="Calibri" w:cs="Tahoma"/>
          <w:sz w:val="20"/>
          <w:szCs w:val="20"/>
        </w:rPr>
      </w:pPr>
      <w:r w:rsidRPr="006A7D5C">
        <w:rPr>
          <w:rStyle w:val="Carpredefinitoparagrafo4"/>
          <w:rFonts w:ascii="Calibri" w:hAnsi="Calibri" w:cs="Tahoma"/>
          <w:sz w:val="20"/>
          <w:szCs w:val="20"/>
        </w:rPr>
        <w:t xml:space="preserve"> </w:t>
      </w:r>
    </w:p>
    <w:p w:rsidR="00716EA0" w:rsidRPr="005B5D48" w:rsidRDefault="00716EA0" w:rsidP="00C86219">
      <w:pPr>
        <w:tabs>
          <w:tab w:val="left" w:pos="363"/>
        </w:tabs>
        <w:ind w:left="30"/>
      </w:pPr>
      <w:r w:rsidRPr="006A7D5C">
        <w:rPr>
          <w:rStyle w:val="Carpredefinitoparagrafo4"/>
          <w:rFonts w:ascii="Calibri" w:hAnsi="Calibri" w:cs="Tahoma"/>
          <w:sz w:val="20"/>
          <w:szCs w:val="20"/>
        </w:rPr>
        <w:t>(</w:t>
      </w:r>
      <w:r w:rsidRPr="006A7D5C">
        <w:rPr>
          <w:rStyle w:val="Carpredefinitoparagrafo4"/>
          <w:rFonts w:ascii="Calibri" w:hAnsi="Calibri" w:cs="Tahoma"/>
          <w:i/>
          <w:sz w:val="20"/>
          <w:szCs w:val="20"/>
        </w:rPr>
        <w:t xml:space="preserve">indicare la denominazione e sede legale dei soggetti / imprese del </w:t>
      </w:r>
      <w:r w:rsidRPr="006A7D5C">
        <w:rPr>
          <w:rFonts w:ascii="Calibri" w:hAnsi="Calibri" w:cs="Tahoma"/>
          <w:i/>
          <w:iCs/>
          <w:sz w:val="20"/>
          <w:szCs w:val="20"/>
        </w:rPr>
        <w:t>consorzio ordinario di concorrenti</w:t>
      </w:r>
      <w:r w:rsidRPr="006A7D5C">
        <w:rPr>
          <w:rStyle w:val="Carpredefinitoparagrafo4"/>
          <w:rFonts w:ascii="Calibri" w:hAnsi="Calibri" w:cs="Tahoma"/>
          <w:i/>
          <w:sz w:val="20"/>
          <w:szCs w:val="20"/>
        </w:rPr>
        <w:t xml:space="preserve"> </w:t>
      </w:r>
      <w:r w:rsidR="00C86219" w:rsidRPr="006A7D5C">
        <w:rPr>
          <w:rStyle w:val="Carpredefinitoparagrafo4"/>
          <w:rFonts w:ascii="Calibri" w:hAnsi="Calibri" w:cs="Tahoma"/>
          <w:i/>
          <w:sz w:val="20"/>
          <w:szCs w:val="20"/>
        </w:rPr>
        <w:t>costituendo/</w:t>
      </w:r>
      <w:r w:rsidRPr="006A7D5C">
        <w:rPr>
          <w:rStyle w:val="Carpredefinitoparagrafo4"/>
          <w:rFonts w:ascii="Calibri" w:hAnsi="Calibri" w:cs="Tahoma"/>
          <w:i/>
          <w:sz w:val="20"/>
          <w:szCs w:val="20"/>
        </w:rPr>
        <w:t xml:space="preserve"> da costituirsi ed i relativi ruoli </w:t>
      </w:r>
      <w:r w:rsidR="00C86219" w:rsidRPr="006A7D5C">
        <w:rPr>
          <w:rStyle w:val="Carpredefinitoparagrafo4"/>
          <w:rFonts w:ascii="Calibri" w:hAnsi="Calibri" w:cs="Tahoma"/>
          <w:i/>
          <w:sz w:val="20"/>
          <w:szCs w:val="20"/>
        </w:rPr>
        <w:t xml:space="preserve">ovvero se mandataria o mandanti </w:t>
      </w:r>
      <w:r w:rsidR="00C86219" w:rsidRPr="006A7D5C">
        <w:rPr>
          <w:rStyle w:val="Carpredefinitoparagrafo4"/>
          <w:rFonts w:ascii="Calibri" w:hAnsi="Calibri" w:cs="Tahoma"/>
          <w:b/>
          <w:i/>
          <w:sz w:val="20"/>
          <w:szCs w:val="20"/>
        </w:rPr>
        <w:t>mentre in caso di consorzi ordinari già costituiti</w:t>
      </w:r>
      <w:r w:rsidR="00C86219" w:rsidRPr="006A7D5C">
        <w:rPr>
          <w:rStyle w:val="Carpredefinitoparagrafo4"/>
          <w:rFonts w:ascii="Calibri" w:hAnsi="Calibri" w:cs="Tahoma"/>
          <w:i/>
          <w:sz w:val="20"/>
          <w:szCs w:val="20"/>
        </w:rPr>
        <w:t xml:space="preserve">, in particolare in forma societaria o di consorzi con attività esterna dotati di rappresentanza, </w:t>
      </w:r>
      <w:r w:rsidR="00C86219" w:rsidRPr="006A7D5C">
        <w:rPr>
          <w:rStyle w:val="Carpredefinitoparagrafo4"/>
          <w:rFonts w:ascii="Calibri" w:hAnsi="Calibri" w:cs="Tahoma"/>
          <w:i/>
          <w:sz w:val="20"/>
          <w:szCs w:val="20"/>
        </w:rPr>
        <w:lastRenderedPageBreak/>
        <w:t>confermare se, coerentemente alle indicazioni giurisprudenziali prevalenti, sarà il consorzio stesso a svolgere il ruolo di mandatario per conto di tutte le imprese del consorzio ordinario stesso)</w:t>
      </w:r>
      <w:r w:rsidRPr="006A7D5C">
        <w:rPr>
          <w:rStyle w:val="Carpredefinitoparagrafo4"/>
          <w:rFonts w:ascii="Calibri" w:hAnsi="Calibri" w:cs="Tahoma"/>
          <w:i/>
          <w:sz w:val="20"/>
          <w:szCs w:val="20"/>
        </w:rPr>
        <w:t xml:space="preserve">:  </w:t>
      </w:r>
      <w:r w:rsidRPr="006A7D5C">
        <w:rPr>
          <w:rStyle w:val="Carpredefinitoparagrafo4"/>
          <w:rFonts w:ascii="Calibri" w:hAnsi="Calibri" w:cs="Tahoma"/>
          <w:b/>
          <w:bCs/>
          <w:i/>
          <w:sz w:val="20"/>
          <w:szCs w:val="20"/>
        </w:rPr>
        <w:t>(</w:t>
      </w:r>
      <w:r w:rsidRPr="006A7D5C">
        <w:rPr>
          <w:rStyle w:val="Caratterinotaapidipagina"/>
          <w:rFonts w:ascii="Calibri" w:hAnsi="Calibri" w:cs="Tahoma"/>
          <w:b/>
          <w:bCs/>
          <w:sz w:val="20"/>
          <w:szCs w:val="20"/>
        </w:rPr>
        <w:footnoteReference w:id="3"/>
      </w:r>
      <w:r w:rsidRPr="006A7D5C">
        <w:rPr>
          <w:rStyle w:val="Carpredefinitoparagrafo4"/>
          <w:rFonts w:ascii="Calibri" w:hAnsi="Calibri" w:cs="Tahoma"/>
          <w:b/>
          <w:bCs/>
          <w:sz w:val="20"/>
          <w:szCs w:val="20"/>
        </w:rPr>
        <w:t>)</w:t>
      </w:r>
    </w:p>
    <w:p w:rsidR="00716EA0" w:rsidRPr="005B5D48" w:rsidRDefault="00716EA0">
      <w:pPr>
        <w:tabs>
          <w:tab w:val="left" w:pos="363"/>
        </w:tabs>
        <w:ind w:left="30"/>
      </w:pPr>
    </w:p>
    <w:tbl>
      <w:tblPr>
        <w:tblW w:w="0" w:type="auto"/>
        <w:tblInd w:w="102" w:type="dxa"/>
        <w:tblLayout w:type="fixed"/>
        <w:tblCellMar>
          <w:left w:w="70" w:type="dxa"/>
          <w:right w:w="70" w:type="dxa"/>
        </w:tblCellMar>
        <w:tblLook w:val="0000" w:firstRow="0" w:lastRow="0" w:firstColumn="0" w:lastColumn="0" w:noHBand="0" w:noVBand="0"/>
      </w:tblPr>
      <w:tblGrid>
        <w:gridCol w:w="2572"/>
        <w:gridCol w:w="1650"/>
        <w:gridCol w:w="2064"/>
        <w:gridCol w:w="2827"/>
      </w:tblGrid>
      <w:tr w:rsidR="00716EA0" w:rsidRPr="005B5D48">
        <w:tc>
          <w:tcPr>
            <w:tcW w:w="257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Fonts w:ascii="Calibri" w:hAnsi="Calibri" w:cs="Tahoma"/>
                <w:lang w:val="it-IT"/>
              </w:rPr>
              <w:t xml:space="preserve">Ragione sociale </w:t>
            </w: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Fonts w:ascii="Calibri" w:hAnsi="Calibri" w:cs="Tahoma"/>
                <w:lang w:val="it-IT"/>
              </w:rPr>
              <w:t>Ruolo mandataria o mandanti</w:t>
            </w:r>
          </w:p>
        </w:tc>
        <w:tc>
          <w:tcPr>
            <w:tcW w:w="2064"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Quota percentuale di partecipazione al raggruppamento</w:t>
            </w: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pPr>
            <w:r w:rsidRPr="005B5D48">
              <w:rPr>
                <w:rFonts w:ascii="Calibri" w:hAnsi="Calibri" w:cs="Calibri"/>
                <w:b/>
                <w:bCs/>
                <w:lang w:val="it-IT"/>
              </w:rPr>
              <w:t>Quota percentuale di esecuzione delle prestazioni ovvero tipologia della prestazione da eseguire da parte dei singoli soggetti</w:t>
            </w:r>
            <w:r w:rsidR="00C86219">
              <w:rPr>
                <w:rFonts w:ascii="Calibri" w:hAnsi="Calibri" w:cs="Calibri"/>
                <w:b/>
                <w:bCs/>
                <w:lang w:val="it-IT"/>
              </w:rPr>
              <w:t xml:space="preserve"> </w:t>
            </w:r>
            <w:r w:rsidRPr="005B5D48">
              <w:rPr>
                <w:rFonts w:ascii="Calibri" w:hAnsi="Calibri" w:cs="Calibri"/>
                <w:b/>
                <w:bCs/>
                <w:lang w:val="it-IT"/>
              </w:rPr>
              <w:t>/</w:t>
            </w:r>
            <w:r w:rsidR="00C86219">
              <w:rPr>
                <w:rFonts w:ascii="Calibri" w:hAnsi="Calibri" w:cs="Calibri"/>
                <w:b/>
                <w:bCs/>
                <w:lang w:val="it-IT"/>
              </w:rPr>
              <w:t xml:space="preserve"> imprese del </w:t>
            </w:r>
            <w:r w:rsidRPr="005B5D48">
              <w:rPr>
                <w:rFonts w:ascii="Calibri" w:hAnsi="Calibri" w:cs="Calibri"/>
                <w:b/>
                <w:bCs/>
                <w:lang w:val="it-IT"/>
              </w:rPr>
              <w:t>raggruppamento</w:t>
            </w:r>
          </w:p>
          <w:p w:rsidR="00716EA0" w:rsidRPr="005B5D48" w:rsidRDefault="00716EA0">
            <w:pPr>
              <w:pStyle w:val="sche3"/>
              <w:snapToGrid w:val="0"/>
              <w:rPr>
                <w:rFonts w:ascii="Calibri" w:hAnsi="Calibri" w:cs="Calibri"/>
                <w:b/>
                <w:bCs/>
                <w:lang w:val="it-IT"/>
              </w:rPr>
            </w:pPr>
          </w:p>
        </w:tc>
      </w:tr>
      <w:tr w:rsidR="00716EA0" w:rsidRPr="005B5D48">
        <w:trPr>
          <w:trHeight w:val="397"/>
        </w:trPr>
        <w:tc>
          <w:tcPr>
            <w:tcW w:w="257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b/>
                <w:bCs/>
                <w:lang w:val="it-IT"/>
              </w:rPr>
            </w:pP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064"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257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064"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257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165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064"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bl>
    <w:p w:rsidR="00716EA0" w:rsidRPr="005B5D48" w:rsidRDefault="00716EA0">
      <w:pPr>
        <w:autoSpaceDE w:val="0"/>
        <w:jc w:val="both"/>
        <w:rPr>
          <w:rFonts w:ascii="Calibri" w:hAnsi="Calibri" w:cs="Tahoma"/>
          <w:sz w:val="20"/>
          <w:szCs w:val="20"/>
          <w:u w:val="single"/>
        </w:rPr>
      </w:pPr>
    </w:p>
    <w:p w:rsidR="00716EA0" w:rsidRPr="005B5D48" w:rsidRDefault="00716EA0">
      <w:pPr>
        <w:autoSpaceDE w:val="0"/>
        <w:jc w:val="both"/>
      </w:pPr>
      <w:r w:rsidRPr="006A7D5C">
        <w:rPr>
          <w:rFonts w:ascii="Calibri" w:hAnsi="Calibri" w:cs="Tahoma"/>
          <w:sz w:val="20"/>
          <w:szCs w:val="20"/>
          <w:u w:val="single"/>
        </w:rPr>
        <w:t xml:space="preserve">In caso di </w:t>
      </w:r>
      <w:r w:rsidRPr="006A7D5C">
        <w:rPr>
          <w:rStyle w:val="Carpredefinitoparagrafo4"/>
          <w:rFonts w:ascii="Calibri" w:hAnsi="Calibri" w:cs="Tahoma"/>
          <w:iCs/>
          <w:sz w:val="20"/>
          <w:szCs w:val="20"/>
          <w:u w:val="single"/>
        </w:rPr>
        <w:t>consorzio ordinario</w:t>
      </w:r>
      <w:r w:rsidRPr="006A7D5C">
        <w:rPr>
          <w:rFonts w:ascii="Calibri" w:hAnsi="Calibri" w:cs="Tahoma"/>
          <w:sz w:val="20"/>
          <w:szCs w:val="20"/>
          <w:u w:val="single"/>
        </w:rPr>
        <w:t xml:space="preserve"> già costituito</w:t>
      </w:r>
      <w:r w:rsidRPr="006A7D5C">
        <w:rPr>
          <w:rFonts w:ascii="Calibri" w:hAnsi="Calibri" w:cs="Tahoma"/>
          <w:sz w:val="20"/>
          <w:szCs w:val="20"/>
        </w:rPr>
        <w:t xml:space="preserve"> all</w:t>
      </w:r>
      <w:r w:rsidR="00C86219" w:rsidRPr="006A7D5C">
        <w:rPr>
          <w:rFonts w:ascii="Calibri" w:hAnsi="Calibri" w:cs="Tahoma"/>
          <w:sz w:val="20"/>
          <w:szCs w:val="20"/>
        </w:rPr>
        <w:t>egare</w:t>
      </w:r>
      <w:r w:rsidRPr="006A7D5C">
        <w:rPr>
          <w:rFonts w:ascii="Calibri" w:hAnsi="Calibri" w:cs="Tahoma"/>
          <w:sz w:val="20"/>
          <w:szCs w:val="20"/>
        </w:rPr>
        <w:t xml:space="preserve"> l’atto costitutivo da cui si evincano i soggetti che formano il consorzio ordinario stesso di cui all’art. 45, comma 2, lettera e), del </w:t>
      </w:r>
      <w:proofErr w:type="spellStart"/>
      <w:r w:rsidRPr="006A7D5C">
        <w:rPr>
          <w:rFonts w:ascii="Calibri" w:hAnsi="Calibri" w:cs="Tahoma"/>
          <w:sz w:val="20"/>
          <w:szCs w:val="20"/>
        </w:rPr>
        <w:t>D.Lgs.</w:t>
      </w:r>
      <w:proofErr w:type="spellEnd"/>
      <w:r w:rsidRPr="006A7D5C">
        <w:rPr>
          <w:rFonts w:ascii="Calibri" w:hAnsi="Calibri" w:cs="Tahoma"/>
          <w:sz w:val="20"/>
          <w:szCs w:val="20"/>
        </w:rPr>
        <w:t xml:space="preserve"> 50/2016 e </w:t>
      </w:r>
      <w:r w:rsidR="00C86219" w:rsidRPr="006A7D5C">
        <w:rPr>
          <w:rFonts w:ascii="Calibri" w:hAnsi="Calibri" w:cs="Tahoma"/>
          <w:sz w:val="20"/>
          <w:szCs w:val="20"/>
        </w:rPr>
        <w:t>le</w:t>
      </w:r>
      <w:r w:rsidRPr="006A7D5C">
        <w:rPr>
          <w:rFonts w:ascii="Calibri" w:hAnsi="Calibri" w:cs="Tahoma"/>
          <w:sz w:val="20"/>
          <w:szCs w:val="20"/>
        </w:rPr>
        <w:t xml:space="preserve"> rispettiv</w:t>
      </w:r>
      <w:r w:rsidR="00C86219" w:rsidRPr="006A7D5C">
        <w:rPr>
          <w:rFonts w:ascii="Calibri" w:hAnsi="Calibri" w:cs="Tahoma"/>
          <w:sz w:val="20"/>
          <w:szCs w:val="20"/>
        </w:rPr>
        <w:t>e quote.</w:t>
      </w:r>
    </w:p>
    <w:p w:rsidR="00716EA0" w:rsidRPr="005B5D48" w:rsidRDefault="00716EA0">
      <w:pPr>
        <w:pStyle w:val="Corpodeltesto21"/>
        <w:tabs>
          <w:tab w:val="left" w:pos="270"/>
        </w:tabs>
        <w:spacing w:before="280" w:line="100" w:lineRule="atLeast"/>
        <w:ind w:left="0"/>
      </w:pPr>
      <w:r w:rsidRPr="005B5D48">
        <w:rPr>
          <w:rFonts w:ascii="Calibri" w:hAnsi="Calibri" w:cs="Tahoma"/>
          <w:b/>
          <w:bCs/>
          <w:color w:val="000000"/>
        </w:rPr>
        <w:t xml:space="preserve">6. </w:t>
      </w:r>
      <w:r w:rsidRPr="005B5D48">
        <w:rPr>
          <w:rFonts w:ascii="Calibri" w:hAnsi="Calibri" w:cs="Tahoma"/>
          <w:color w:val="000000"/>
          <w:u w:val="single"/>
        </w:rPr>
        <w:t xml:space="preserve">in caso aggregazioni tra </w:t>
      </w:r>
      <w:r w:rsidRPr="005B5D48">
        <w:rPr>
          <w:rFonts w:ascii="Calibri" w:hAnsi="Calibri" w:cs="Tahoma"/>
          <w:b/>
          <w:bCs/>
          <w:color w:val="000000"/>
          <w:u w:val="single"/>
        </w:rPr>
        <w:t xml:space="preserve">imprese aderenti al contratto di rete </w:t>
      </w:r>
      <w:r w:rsidRPr="005B5D48">
        <w:rPr>
          <w:rFonts w:ascii="Calibri" w:hAnsi="Calibri" w:cs="Tahoma"/>
          <w:color w:val="000000"/>
          <w:u w:val="single"/>
        </w:rPr>
        <w:t>di cui alla lettera f) dell'art. 45 comma 2 d</w:t>
      </w:r>
      <w:r w:rsidRPr="005B5D48">
        <w:rPr>
          <w:rFonts w:ascii="Calibri" w:hAnsi="Calibri" w:cs="Tahoma"/>
          <w:color w:val="333333"/>
          <w:u w:val="single"/>
        </w:rPr>
        <w:t xml:space="preserve">el </w:t>
      </w:r>
      <w:proofErr w:type="spellStart"/>
      <w:r w:rsidRPr="005B5D48">
        <w:rPr>
          <w:rFonts w:ascii="Calibri" w:hAnsi="Calibri" w:cs="Tahoma"/>
          <w:color w:val="333333"/>
          <w:u w:val="single"/>
        </w:rPr>
        <w:t>D.Lgs.</w:t>
      </w:r>
      <w:proofErr w:type="spellEnd"/>
      <w:r w:rsidRPr="005B5D48">
        <w:rPr>
          <w:rFonts w:ascii="Calibri" w:hAnsi="Calibri" w:cs="Tahoma"/>
          <w:color w:val="333333"/>
          <w:u w:val="single"/>
        </w:rPr>
        <w:t xml:space="preserve"> 50/2016</w:t>
      </w:r>
      <w:r w:rsidRPr="005B5D48">
        <w:rPr>
          <w:rFonts w:ascii="Calibri" w:hAnsi="Calibri" w:cs="Tahoma"/>
          <w:color w:val="333333"/>
        </w:rPr>
        <w:t>:</w:t>
      </w:r>
    </w:p>
    <w:p w:rsidR="00716EA0" w:rsidRPr="005B5D48" w:rsidRDefault="00716EA0">
      <w:pPr>
        <w:numPr>
          <w:ilvl w:val="0"/>
          <w:numId w:val="4"/>
        </w:numPr>
      </w:pPr>
      <w:r w:rsidRPr="005B5D48">
        <w:rPr>
          <w:rFonts w:ascii="Calibri" w:hAnsi="Calibri" w:cs="Tahoma"/>
          <w:sz w:val="20"/>
          <w:szCs w:val="20"/>
        </w:rPr>
        <w:t>che il tipo di rete, così come definite nella Determinazione n. 3 del 23 aprile 2013, è il seguente:</w:t>
      </w:r>
    </w:p>
    <w:p w:rsidR="00716EA0" w:rsidRPr="005B5D48" w:rsidRDefault="00716EA0">
      <w:pPr>
        <w:autoSpaceDE w:val="0"/>
        <w:ind w:left="720"/>
        <w:jc w:val="center"/>
        <w:rPr>
          <w:rFonts w:ascii="Calibri" w:eastAsia="Arial Unicode MS" w:hAnsi="Calibri" w:cs="Tahoma"/>
          <w:b/>
          <w:bCs/>
          <w:i/>
          <w:iCs/>
          <w:sz w:val="20"/>
          <w:szCs w:val="20"/>
        </w:rPr>
      </w:pPr>
    </w:p>
    <w:p w:rsidR="00716EA0" w:rsidRPr="005B5D48" w:rsidRDefault="00716EA0">
      <w:pPr>
        <w:autoSpaceDE w:val="0"/>
        <w:jc w:val="center"/>
      </w:pPr>
      <w:r w:rsidRPr="005B5D48">
        <w:rPr>
          <w:rFonts w:ascii="Calibri" w:eastAsia="Arial Unicode MS" w:hAnsi="Calibri" w:cs="Tahoma"/>
          <w:b/>
          <w:bCs/>
          <w:i/>
          <w:iCs/>
          <w:sz w:val="20"/>
          <w:szCs w:val="20"/>
        </w:rPr>
        <w:t>(apporre un segno grafico a fianco della dichiarazione pertinente)</w:t>
      </w:r>
    </w:p>
    <w:p w:rsidR="00716EA0" w:rsidRPr="005B5D48" w:rsidRDefault="00716EA0">
      <w:pPr>
        <w:autoSpaceDE w:val="0"/>
        <w:ind w:left="-15"/>
      </w:pPr>
      <w:r w:rsidRPr="005B5D48">
        <w:rPr>
          <w:rFonts w:ascii="Calibri" w:eastAsia="CourierNewOOEnc" w:hAnsi="Calibri" w:cs="CourierNewOOEnc"/>
          <w:b/>
          <w:bCs/>
          <w:color w:val="333333"/>
          <w:spacing w:val="-2"/>
          <w:sz w:val="20"/>
          <w:szCs w:val="20"/>
        </w:rPr>
        <w:t>□</w:t>
      </w:r>
      <w:r w:rsidRPr="005B5D48">
        <w:rPr>
          <w:rFonts w:ascii="Calibri" w:eastAsia="Calibri" w:hAnsi="Calibri" w:cs="Calibri"/>
          <w:b/>
          <w:bCs/>
          <w:color w:val="333333"/>
          <w:spacing w:val="-2"/>
          <w:sz w:val="20"/>
          <w:szCs w:val="20"/>
        </w:rPr>
        <w:t xml:space="preserve"> </w:t>
      </w:r>
      <w:r w:rsidRPr="005B5D48">
        <w:rPr>
          <w:rFonts w:ascii="Calibri" w:hAnsi="Calibri" w:cs="Tahoma"/>
          <w:i/>
          <w:iCs/>
          <w:sz w:val="20"/>
          <w:szCs w:val="20"/>
        </w:rPr>
        <w:t>Rete dotata di organo comune con potere di rappresentanza, ma priva di soggettività giuridica</w:t>
      </w:r>
      <w:r w:rsidRPr="005B5D48">
        <w:rPr>
          <w:rFonts w:ascii="Calibri" w:hAnsi="Calibri" w:cs="Tahoma"/>
          <w:sz w:val="20"/>
          <w:szCs w:val="20"/>
        </w:rPr>
        <w:t xml:space="preserve"> (di cui all’art. 2.1 della citata determinazione AVCP n.3/2013);  </w:t>
      </w:r>
    </w:p>
    <w:p w:rsidR="00716EA0" w:rsidRPr="005B5D48" w:rsidRDefault="00716EA0">
      <w:pPr>
        <w:autoSpaceDE w:val="0"/>
        <w:ind w:left="-15" w:firstLine="441"/>
      </w:pPr>
      <w:r w:rsidRPr="005B5D48">
        <w:rPr>
          <w:rFonts w:ascii="Calibri" w:hAnsi="Calibri" w:cs="Tahoma"/>
          <w:sz w:val="20"/>
          <w:szCs w:val="20"/>
        </w:rPr>
        <w:t>- che le quote percentuali di partecipazione e di esecuzione sono le seguenti:</w:t>
      </w:r>
    </w:p>
    <w:p w:rsidR="00716EA0" w:rsidRPr="005B5D48" w:rsidRDefault="00716EA0">
      <w:pPr>
        <w:ind w:left="720"/>
        <w:rPr>
          <w:rFonts w:ascii="Calibri" w:hAnsi="Calibri" w:cs="Tahoma"/>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2310"/>
        <w:gridCol w:w="2312"/>
        <w:gridCol w:w="2200"/>
        <w:gridCol w:w="2328"/>
      </w:tblGrid>
      <w:tr w:rsidR="00716EA0" w:rsidRPr="005B5D48">
        <w:tc>
          <w:tcPr>
            <w:tcW w:w="231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Fonts w:ascii="Calibri" w:hAnsi="Calibri" w:cs="Tahoma"/>
                <w:b/>
                <w:bCs/>
                <w:lang w:val="it-IT"/>
              </w:rPr>
              <w:t>Ragione sociale</w:t>
            </w:r>
            <w:r w:rsidRPr="005B5D48">
              <w:rPr>
                <w:rStyle w:val="Carpredefinitoparagrafo4"/>
                <w:rFonts w:ascii="Calibri" w:hAnsi="Calibri" w:cs="Tahoma"/>
                <w:b/>
                <w:bCs/>
                <w:i/>
                <w:lang w:val="it-IT"/>
              </w:rPr>
              <w:t xml:space="preserve"> (</w:t>
            </w:r>
            <w:r w:rsidRPr="005B5D48">
              <w:rPr>
                <w:rStyle w:val="Caratterinotaapidipagina"/>
                <w:rFonts w:ascii="Calibri" w:hAnsi="Calibri" w:cs="Tahoma"/>
                <w:b/>
                <w:bCs/>
                <w:lang w:val="it-IT"/>
              </w:rPr>
              <w:footnoteReference w:id="4"/>
            </w:r>
            <w:r w:rsidRPr="005B5D48">
              <w:rPr>
                <w:rStyle w:val="Carpredefinitoparagrafo4"/>
                <w:rFonts w:ascii="Calibri" w:hAnsi="Calibri" w:cs="Tahoma"/>
                <w:b/>
                <w:bCs/>
                <w:lang w:val="it-IT"/>
              </w:rPr>
              <w:t>)</w:t>
            </w:r>
          </w:p>
        </w:tc>
        <w:tc>
          <w:tcPr>
            <w:tcW w:w="2312"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r w:rsidRPr="005B5D48">
              <w:rPr>
                <w:rStyle w:val="Carpredefinitoparagrafo4"/>
                <w:rFonts w:ascii="Calibri" w:hAnsi="Calibri" w:cs="Tahoma"/>
                <w:b/>
                <w:bCs/>
                <w:iCs/>
                <w:sz w:val="20"/>
                <w:szCs w:val="20"/>
              </w:rPr>
              <w:t>Ruolo nell’ambito della rete (ovvero se capogruppo o mandante)</w:t>
            </w: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Quota percentuale di partecipazione all'aggregazione</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 xml:space="preserve">Quota percentuale di ripartizione delle </w:t>
            </w:r>
            <w:proofErr w:type="gramStart"/>
            <w:r w:rsidRPr="005B5D48">
              <w:rPr>
                <w:rStyle w:val="Carpredefinitoparagrafo4"/>
                <w:rFonts w:ascii="Calibri" w:hAnsi="Calibri" w:cs="Tahoma"/>
                <w:b/>
                <w:bCs/>
                <w:lang w:val="it-IT"/>
              </w:rPr>
              <w:t>prestazioni  ovvero</w:t>
            </w:r>
            <w:proofErr w:type="gramEnd"/>
            <w:r w:rsidRPr="005B5D48">
              <w:rPr>
                <w:rStyle w:val="Carpredefinitoparagrafo4"/>
                <w:rFonts w:ascii="Calibri" w:hAnsi="Calibri" w:cs="Tahoma"/>
                <w:b/>
                <w:bCs/>
                <w:lang w:val="it-IT"/>
              </w:rPr>
              <w:t xml:space="preserve"> tipologia della prestazione </w:t>
            </w:r>
          </w:p>
        </w:tc>
      </w:tr>
      <w:tr w:rsidR="00716EA0" w:rsidRPr="005B5D48">
        <w:trPr>
          <w:trHeight w:val="397"/>
        </w:trPr>
        <w:tc>
          <w:tcPr>
            <w:tcW w:w="231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1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231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1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231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1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bl>
    <w:p w:rsidR="00716EA0" w:rsidRPr="005B5D48" w:rsidRDefault="00716EA0">
      <w:pPr>
        <w:autoSpaceDE w:val="0"/>
        <w:ind w:left="-15"/>
        <w:jc w:val="center"/>
      </w:pPr>
      <w:r w:rsidRPr="005B5D48">
        <w:rPr>
          <w:rFonts w:ascii="Calibri" w:hAnsi="Calibri" w:cs="Tahoma"/>
          <w:b/>
          <w:bCs/>
          <w:sz w:val="20"/>
          <w:szCs w:val="20"/>
        </w:rPr>
        <w:t>oppure</w:t>
      </w:r>
    </w:p>
    <w:p w:rsidR="00716EA0" w:rsidRPr="005B5D48" w:rsidRDefault="00716EA0">
      <w:pPr>
        <w:autoSpaceDE w:val="0"/>
        <w:ind w:left="-15"/>
      </w:pPr>
      <w:r w:rsidRPr="005B5D48">
        <w:rPr>
          <w:rFonts w:ascii="Calibri" w:eastAsia="CourierNewOOEnc" w:hAnsi="Calibri" w:cs="CourierNewOOEnc"/>
          <w:b/>
          <w:bCs/>
          <w:color w:val="333333"/>
          <w:spacing w:val="-2"/>
          <w:sz w:val="20"/>
          <w:szCs w:val="20"/>
        </w:rPr>
        <w:t>□</w:t>
      </w:r>
      <w:r w:rsidRPr="005B5D48">
        <w:rPr>
          <w:rFonts w:ascii="Calibri" w:eastAsia="Calibri" w:hAnsi="Calibri" w:cs="Calibri"/>
          <w:sz w:val="20"/>
          <w:szCs w:val="20"/>
        </w:rPr>
        <w:t xml:space="preserve"> </w:t>
      </w:r>
      <w:r w:rsidRPr="005B5D48">
        <w:rPr>
          <w:rFonts w:ascii="Calibri" w:hAnsi="Calibri" w:cs="Tahoma"/>
          <w:i/>
          <w:iCs/>
          <w:sz w:val="20"/>
          <w:szCs w:val="20"/>
        </w:rPr>
        <w:t>Rete dotata di organo comune privo di potere di rappresentanza o reti sprovviste di organo comune</w:t>
      </w:r>
      <w:r w:rsidRPr="005B5D48">
        <w:rPr>
          <w:rFonts w:ascii="Calibri" w:hAnsi="Calibri" w:cs="Tahoma"/>
          <w:sz w:val="20"/>
          <w:szCs w:val="20"/>
        </w:rPr>
        <w:t xml:space="preserve"> (di cui all’art. 2.2 della citata determinazione AVCP n.3/2013);  </w:t>
      </w:r>
    </w:p>
    <w:p w:rsidR="00716EA0" w:rsidRPr="005B5D48" w:rsidRDefault="00716EA0">
      <w:pPr>
        <w:autoSpaceDE w:val="0"/>
        <w:ind w:left="750"/>
        <w:jc w:val="both"/>
      </w:pPr>
      <w:r w:rsidRPr="005B5D48">
        <w:rPr>
          <w:rFonts w:ascii="Calibri" w:hAnsi="Calibri" w:cs="Tahoma"/>
          <w:sz w:val="20"/>
          <w:szCs w:val="20"/>
        </w:rPr>
        <w:t xml:space="preserve">- che la partecipazione alla gara viene effettuata congiuntamente ai soggetti di seguito </w:t>
      </w:r>
      <w:proofErr w:type="gramStart"/>
      <w:r w:rsidRPr="005B5D48">
        <w:rPr>
          <w:rFonts w:ascii="Calibri" w:hAnsi="Calibri" w:cs="Tahoma"/>
          <w:sz w:val="20"/>
          <w:szCs w:val="20"/>
        </w:rPr>
        <w:t xml:space="preserve">indicati </w:t>
      </w:r>
      <w:r w:rsidRPr="005B5D48">
        <w:rPr>
          <w:rStyle w:val="Carpredefinitoparagrafo4"/>
          <w:rFonts w:ascii="Calibri" w:hAnsi="Calibri" w:cs="Tahoma"/>
          <w:i/>
          <w:sz w:val="20"/>
          <w:szCs w:val="20"/>
        </w:rPr>
        <w:t xml:space="preserve"> </w:t>
      </w:r>
      <w:r w:rsidRPr="005B5D48">
        <w:rPr>
          <w:rStyle w:val="Carpredefinitoparagrafo4"/>
          <w:rFonts w:ascii="Calibri" w:hAnsi="Calibri" w:cs="Tahoma"/>
          <w:b/>
          <w:bCs/>
          <w:i/>
          <w:sz w:val="20"/>
          <w:szCs w:val="20"/>
        </w:rPr>
        <w:t>(</w:t>
      </w:r>
      <w:proofErr w:type="gramEnd"/>
      <w:r w:rsidRPr="005B5D48">
        <w:rPr>
          <w:rStyle w:val="Caratterinotaapidipagina"/>
          <w:rFonts w:ascii="Calibri" w:hAnsi="Calibri" w:cs="Tahoma"/>
          <w:b/>
          <w:bCs/>
          <w:sz w:val="20"/>
          <w:szCs w:val="20"/>
        </w:rPr>
        <w:footnoteReference w:id="5"/>
      </w:r>
      <w:r w:rsidRPr="005B5D48">
        <w:rPr>
          <w:rStyle w:val="Carpredefinitoparagrafo4"/>
          <w:rFonts w:ascii="Calibri" w:hAnsi="Calibri" w:cs="Tahoma"/>
          <w:b/>
          <w:bCs/>
          <w:sz w:val="20"/>
          <w:szCs w:val="20"/>
        </w:rPr>
        <w:t xml:space="preserve">) </w:t>
      </w:r>
      <w:r w:rsidRPr="005B5D48">
        <w:rPr>
          <w:rFonts w:ascii="Calibri" w:hAnsi="Calibri" w:cs="Tahoma"/>
          <w:sz w:val="20"/>
          <w:szCs w:val="20"/>
        </w:rPr>
        <w:t>e di impegnarsi, in caso di  aggiudicazione, ad uniformarsi alla disciplina vigente in materia con riguardo ai raggruppamenti temporanei;</w:t>
      </w:r>
    </w:p>
    <w:p w:rsidR="00716EA0" w:rsidRPr="005B5D48" w:rsidRDefault="00716EA0">
      <w:pPr>
        <w:autoSpaceDE w:val="0"/>
        <w:ind w:left="750"/>
        <w:jc w:val="both"/>
      </w:pPr>
      <w:r w:rsidRPr="005B5D48">
        <w:rPr>
          <w:rFonts w:ascii="Calibri" w:hAnsi="Calibri" w:cs="Tahoma"/>
          <w:sz w:val="20"/>
          <w:szCs w:val="20"/>
        </w:rPr>
        <w:t>- che le quote percentuali di partecipazione e di esecuzione sono le seguenti:</w:t>
      </w:r>
    </w:p>
    <w:p w:rsidR="00716EA0" w:rsidRPr="005B5D48" w:rsidRDefault="00716EA0">
      <w:pPr>
        <w:ind w:left="720"/>
        <w:rPr>
          <w:rFonts w:ascii="Calibri" w:hAnsi="Calibri" w:cs="Tahoma"/>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2310"/>
        <w:gridCol w:w="2312"/>
        <w:gridCol w:w="2200"/>
        <w:gridCol w:w="2366"/>
      </w:tblGrid>
      <w:tr w:rsidR="00716EA0" w:rsidRPr="005B5D48">
        <w:tc>
          <w:tcPr>
            <w:tcW w:w="231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Fonts w:ascii="Calibri" w:hAnsi="Calibri" w:cs="Tahoma"/>
                <w:b/>
                <w:bCs/>
                <w:lang w:val="it-IT"/>
              </w:rPr>
              <w:t>Ragione sociale</w:t>
            </w:r>
          </w:p>
        </w:tc>
        <w:tc>
          <w:tcPr>
            <w:tcW w:w="2312"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r w:rsidRPr="005B5D48">
              <w:rPr>
                <w:rStyle w:val="Carpredefinitoparagrafo4"/>
                <w:rFonts w:ascii="Calibri" w:hAnsi="Calibri" w:cs="Tahoma"/>
                <w:b/>
                <w:bCs/>
                <w:iCs/>
                <w:sz w:val="20"/>
                <w:szCs w:val="20"/>
              </w:rPr>
              <w:t>Ruolo nell’ambito della rete (ovvero se capogruppo o mandante)</w:t>
            </w: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Quota percentuale di partecipazione all'aggregazione</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 xml:space="preserve">Quota percentuale di ripartizione delle </w:t>
            </w:r>
            <w:r w:rsidR="00035DCA" w:rsidRPr="005B5D48">
              <w:rPr>
                <w:rStyle w:val="Carpredefinitoparagrafo4"/>
                <w:rFonts w:ascii="Calibri" w:hAnsi="Calibri" w:cs="Tahoma"/>
                <w:b/>
                <w:bCs/>
                <w:lang w:val="it-IT"/>
              </w:rPr>
              <w:t>prestazioni ovvero</w:t>
            </w:r>
            <w:r w:rsidRPr="005B5D48">
              <w:rPr>
                <w:rStyle w:val="Carpredefinitoparagrafo4"/>
                <w:rFonts w:ascii="Calibri" w:hAnsi="Calibri" w:cs="Tahoma"/>
                <w:b/>
                <w:bCs/>
                <w:lang w:val="it-IT"/>
              </w:rPr>
              <w:t xml:space="preserve"> </w:t>
            </w:r>
            <w:r w:rsidRPr="005B5D48">
              <w:rPr>
                <w:rStyle w:val="Carpredefinitoparagrafo4"/>
                <w:rFonts w:ascii="Calibri" w:hAnsi="Calibri" w:cs="Tahoma"/>
                <w:b/>
                <w:bCs/>
                <w:lang w:val="it-IT"/>
              </w:rPr>
              <w:lastRenderedPageBreak/>
              <w:t xml:space="preserve">tipologia della prestazione </w:t>
            </w:r>
          </w:p>
        </w:tc>
      </w:tr>
      <w:tr w:rsidR="00716EA0" w:rsidRPr="005B5D48">
        <w:trPr>
          <w:trHeight w:val="397"/>
        </w:trPr>
        <w:tc>
          <w:tcPr>
            <w:tcW w:w="231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1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231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1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bl>
    <w:p w:rsidR="00716EA0" w:rsidRPr="005B5D48" w:rsidRDefault="00716EA0">
      <w:pPr>
        <w:autoSpaceDE w:val="0"/>
        <w:ind w:left="-15"/>
        <w:jc w:val="center"/>
      </w:pPr>
      <w:r w:rsidRPr="005B5D48">
        <w:rPr>
          <w:rFonts w:ascii="Calibri" w:hAnsi="Calibri" w:cs="Tahoma"/>
          <w:b/>
          <w:bCs/>
          <w:sz w:val="20"/>
          <w:szCs w:val="20"/>
        </w:rPr>
        <w:t>oppure</w:t>
      </w:r>
    </w:p>
    <w:p w:rsidR="00716EA0" w:rsidRPr="005B5D48" w:rsidRDefault="00716EA0">
      <w:pPr>
        <w:autoSpaceDE w:val="0"/>
        <w:ind w:left="-15"/>
        <w:jc w:val="both"/>
      </w:pPr>
      <w:r w:rsidRPr="005B5D48">
        <w:rPr>
          <w:rFonts w:ascii="Calibri" w:eastAsia="CourierNewOOEnc" w:hAnsi="Calibri" w:cs="CourierNewOOEnc"/>
          <w:color w:val="333333"/>
          <w:spacing w:val="-2"/>
          <w:sz w:val="20"/>
          <w:szCs w:val="20"/>
        </w:rPr>
        <w:t>□</w:t>
      </w:r>
      <w:r w:rsidRPr="005B5D48">
        <w:rPr>
          <w:rFonts w:ascii="Calibri" w:eastAsia="Calibri" w:hAnsi="Calibri" w:cs="Calibri"/>
          <w:sz w:val="20"/>
          <w:szCs w:val="20"/>
        </w:rPr>
        <w:t xml:space="preserve"> </w:t>
      </w:r>
      <w:r w:rsidRPr="005B5D48">
        <w:rPr>
          <w:rFonts w:ascii="Calibri" w:hAnsi="Calibri" w:cs="Tahoma"/>
          <w:i/>
          <w:iCs/>
          <w:sz w:val="20"/>
          <w:szCs w:val="20"/>
        </w:rPr>
        <w:t xml:space="preserve">Rete dotata di organo comune e di soggettività giuridica (di cui all’art. 2.3 della citata determinazione AVCP n.3/2013);  </w:t>
      </w:r>
    </w:p>
    <w:p w:rsidR="00716EA0" w:rsidRPr="005B5D48" w:rsidRDefault="00716EA0">
      <w:pPr>
        <w:tabs>
          <w:tab w:val="left" w:pos="284"/>
          <w:tab w:val="left" w:pos="714"/>
        </w:tabs>
        <w:jc w:val="both"/>
      </w:pPr>
      <w:r w:rsidRPr="005B5D48">
        <w:rPr>
          <w:rFonts w:ascii="Calibri" w:hAnsi="Calibri" w:cs="Tahoma"/>
          <w:sz w:val="20"/>
          <w:szCs w:val="20"/>
        </w:rPr>
        <w:t xml:space="preserve">- che la </w:t>
      </w:r>
      <w:proofErr w:type="gramStart"/>
      <w:r w:rsidRPr="005B5D48">
        <w:rPr>
          <w:rFonts w:ascii="Calibri" w:hAnsi="Calibri" w:cs="Tahoma"/>
          <w:sz w:val="20"/>
          <w:szCs w:val="20"/>
        </w:rPr>
        <w:t>rete  concorre</w:t>
      </w:r>
      <w:proofErr w:type="gramEnd"/>
      <w:r w:rsidRPr="005B5D48">
        <w:rPr>
          <w:rFonts w:ascii="Calibri" w:hAnsi="Calibri" w:cs="Tahoma"/>
          <w:sz w:val="20"/>
          <w:szCs w:val="20"/>
        </w:rPr>
        <w:t xml:space="preserve"> alla presente gara per conto della/e seguente/i impresa/e aderenti: </w:t>
      </w:r>
      <w:r w:rsidRPr="005B5D48">
        <w:rPr>
          <w:rStyle w:val="Carpredefinitoparagrafo4"/>
          <w:rFonts w:ascii="Calibri" w:hAnsi="Calibri" w:cs="Tahoma"/>
          <w:i/>
          <w:sz w:val="20"/>
          <w:szCs w:val="20"/>
        </w:rPr>
        <w:t xml:space="preserve"> </w:t>
      </w:r>
      <w:r w:rsidRPr="005B5D48">
        <w:rPr>
          <w:rStyle w:val="Carpredefinitoparagrafo4"/>
          <w:rFonts w:ascii="Calibri" w:hAnsi="Calibri" w:cs="Tahoma"/>
          <w:b/>
          <w:bCs/>
          <w:i/>
          <w:sz w:val="20"/>
          <w:szCs w:val="20"/>
        </w:rPr>
        <w:t>(</w:t>
      </w:r>
      <w:r w:rsidRPr="005B5D48">
        <w:rPr>
          <w:rStyle w:val="Caratterinotaapidipagina"/>
          <w:rFonts w:ascii="Calibri" w:hAnsi="Calibri" w:cs="Tahoma"/>
          <w:b/>
          <w:bCs/>
          <w:sz w:val="20"/>
          <w:szCs w:val="20"/>
        </w:rPr>
        <w:footnoteReference w:id="6"/>
      </w:r>
      <w:r w:rsidRPr="005B5D48">
        <w:rPr>
          <w:rStyle w:val="Carpredefinitoparagrafo4"/>
          <w:rFonts w:ascii="Calibri" w:hAnsi="Calibri" w:cs="Tahoma"/>
          <w:b/>
          <w:bCs/>
          <w:sz w:val="20"/>
          <w:szCs w:val="20"/>
        </w:rPr>
        <w:t>)</w:t>
      </w:r>
    </w:p>
    <w:tbl>
      <w:tblPr>
        <w:tblW w:w="0" w:type="auto"/>
        <w:tblInd w:w="70" w:type="dxa"/>
        <w:tblLayout w:type="fixed"/>
        <w:tblCellMar>
          <w:left w:w="70" w:type="dxa"/>
          <w:right w:w="70" w:type="dxa"/>
        </w:tblCellMar>
        <w:tblLook w:val="0000" w:firstRow="0" w:lastRow="0" w:firstColumn="0" w:lastColumn="0" w:noHBand="0" w:noVBand="0"/>
      </w:tblPr>
      <w:tblGrid>
        <w:gridCol w:w="9175"/>
      </w:tblGrid>
      <w:tr w:rsidR="00716EA0" w:rsidRPr="005B5D48">
        <w:tc>
          <w:tcPr>
            <w:tcW w:w="9175"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Calibri"/>
                <w:sz w:val="20"/>
                <w:szCs w:val="20"/>
              </w:rPr>
            </w:pPr>
          </w:p>
        </w:tc>
      </w:tr>
      <w:tr w:rsidR="00716EA0" w:rsidRPr="005B5D48">
        <w:tc>
          <w:tcPr>
            <w:tcW w:w="9175"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r w:rsidR="00716EA0" w:rsidRPr="005B5D48">
        <w:tc>
          <w:tcPr>
            <w:tcW w:w="9175"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bl>
    <w:p w:rsidR="00716EA0" w:rsidRPr="005B5D48" w:rsidRDefault="00716EA0">
      <w:r w:rsidRPr="005B5D48">
        <w:rPr>
          <w:rFonts w:ascii="Calibri" w:hAnsi="Calibri" w:cs="Tahoma"/>
          <w:sz w:val="20"/>
          <w:szCs w:val="20"/>
        </w:rPr>
        <w:t>che le quote percentuali di partecipazione e di esecuzione sono le seguenti:</w:t>
      </w:r>
    </w:p>
    <w:tbl>
      <w:tblPr>
        <w:tblW w:w="0" w:type="auto"/>
        <w:tblInd w:w="70" w:type="dxa"/>
        <w:tblLayout w:type="fixed"/>
        <w:tblCellMar>
          <w:left w:w="70" w:type="dxa"/>
          <w:right w:w="70" w:type="dxa"/>
        </w:tblCellMar>
        <w:tblLook w:val="0000" w:firstRow="0" w:lastRow="0" w:firstColumn="0" w:lastColumn="0" w:noHBand="0" w:noVBand="0"/>
      </w:tblPr>
      <w:tblGrid>
        <w:gridCol w:w="4622"/>
        <w:gridCol w:w="2200"/>
        <w:gridCol w:w="2341"/>
      </w:tblGrid>
      <w:tr w:rsidR="00716EA0" w:rsidRPr="005B5D48">
        <w:tc>
          <w:tcPr>
            <w:tcW w:w="462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Fonts w:ascii="Calibri" w:hAnsi="Calibri" w:cs="Tahoma"/>
                <w:b/>
                <w:bCs/>
                <w:lang w:val="it-IT"/>
              </w:rPr>
              <w:t>Ragione sociale</w:t>
            </w: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Quota percentuale di partecipazione all'aggregazione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pPr>
            <w:r w:rsidRPr="005B5D48">
              <w:rPr>
                <w:rStyle w:val="Carpredefinitoparagrafo4"/>
                <w:rFonts w:ascii="Calibri" w:hAnsi="Calibri" w:cs="Tahoma"/>
                <w:b/>
                <w:bCs/>
                <w:lang w:val="it-IT"/>
              </w:rPr>
              <w:t xml:space="preserve">Quota percentuale di ripartizione delle </w:t>
            </w:r>
            <w:r w:rsidR="00035DCA" w:rsidRPr="005B5D48">
              <w:rPr>
                <w:rStyle w:val="Carpredefinitoparagrafo4"/>
                <w:rFonts w:ascii="Calibri" w:hAnsi="Calibri" w:cs="Tahoma"/>
                <w:b/>
                <w:bCs/>
                <w:lang w:val="it-IT"/>
              </w:rPr>
              <w:t>prestazioni ovvero</w:t>
            </w:r>
            <w:r w:rsidRPr="005B5D48">
              <w:rPr>
                <w:rStyle w:val="Carpredefinitoparagrafo4"/>
                <w:rFonts w:ascii="Calibri" w:hAnsi="Calibri" w:cs="Tahoma"/>
                <w:b/>
                <w:bCs/>
                <w:lang w:val="it-IT"/>
              </w:rPr>
              <w:t xml:space="preserve"> tipologia della prestazione </w:t>
            </w:r>
          </w:p>
        </w:tc>
      </w:tr>
      <w:tr w:rsidR="00716EA0" w:rsidRPr="005B5D48">
        <w:trPr>
          <w:trHeight w:val="397"/>
        </w:trPr>
        <w:tc>
          <w:tcPr>
            <w:tcW w:w="462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r w:rsidR="00716EA0" w:rsidRPr="005B5D48">
        <w:trPr>
          <w:trHeight w:val="397"/>
        </w:trPr>
        <w:tc>
          <w:tcPr>
            <w:tcW w:w="4622"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200" w:type="dxa"/>
            <w:tcBorders>
              <w:top w:val="single" w:sz="4" w:space="0" w:color="000000"/>
              <w:left w:val="single" w:sz="4" w:space="0" w:color="000000"/>
              <w:bottom w:val="single" w:sz="4" w:space="0" w:color="000000"/>
            </w:tcBorders>
            <w:shd w:val="clear" w:color="auto" w:fill="auto"/>
          </w:tcPr>
          <w:p w:rsidR="00716EA0" w:rsidRPr="005B5D48" w:rsidRDefault="00716EA0">
            <w:pPr>
              <w:pStyle w:val="sche3"/>
              <w:snapToGrid w:val="0"/>
              <w:rPr>
                <w:rFonts w:ascii="Calibri" w:hAnsi="Calibri" w:cs="Tahoma"/>
                <w:lang w:val="it-IT"/>
              </w:rPr>
            </w:pP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snapToGrid w:val="0"/>
              <w:rPr>
                <w:rFonts w:ascii="Calibri" w:hAnsi="Calibri" w:cs="Tahoma"/>
                <w:lang w:val="it-IT"/>
              </w:rPr>
            </w:pPr>
          </w:p>
        </w:tc>
      </w:tr>
    </w:tbl>
    <w:p w:rsidR="00716EA0" w:rsidRPr="005B5D48" w:rsidRDefault="00716EA0">
      <w:pPr>
        <w:pStyle w:val="Corpodeltesto21"/>
        <w:spacing w:before="280" w:line="100" w:lineRule="atLeast"/>
        <w:ind w:left="0"/>
      </w:pPr>
      <w:r w:rsidRPr="005B5D48">
        <w:rPr>
          <w:rStyle w:val="Carpredefinitoparagrafo4"/>
          <w:rFonts w:ascii="Calibri" w:hAnsi="Calibri" w:cs="Tahoma"/>
          <w:b/>
          <w:bCs/>
          <w:iCs/>
          <w:color w:val="000000"/>
        </w:rPr>
        <w:t xml:space="preserve">7. </w:t>
      </w:r>
      <w:r w:rsidRPr="005B5D48">
        <w:rPr>
          <w:rStyle w:val="Carpredefinitoparagrafo4"/>
          <w:rFonts w:ascii="Calibri" w:hAnsi="Calibri" w:cs="Tahoma"/>
          <w:b/>
          <w:bCs/>
          <w:iCs/>
          <w:color w:val="000000"/>
          <w:u w:val="single"/>
        </w:rPr>
        <w:t xml:space="preserve">in caso di GEIE di cui alla lettera g) dell'art. 45 comma 2 </w:t>
      </w:r>
      <w:r w:rsidRPr="005B5D48">
        <w:rPr>
          <w:rStyle w:val="Carpredefinitoparagrafo4"/>
          <w:rFonts w:ascii="Calibri" w:hAnsi="Calibri" w:cs="Tahoma"/>
          <w:b/>
          <w:bCs/>
          <w:iCs/>
          <w:color w:val="333333"/>
          <w:u w:val="single"/>
        </w:rPr>
        <w:t xml:space="preserve">del </w:t>
      </w:r>
      <w:proofErr w:type="spellStart"/>
      <w:r w:rsidRPr="005B5D48">
        <w:rPr>
          <w:rStyle w:val="Carpredefinitoparagrafo4"/>
          <w:rFonts w:ascii="Calibri" w:hAnsi="Calibri" w:cs="Tahoma"/>
          <w:b/>
          <w:bCs/>
          <w:iCs/>
          <w:color w:val="333333"/>
          <w:u w:val="single"/>
        </w:rPr>
        <w:t>D.Lgs.</w:t>
      </w:r>
      <w:proofErr w:type="spellEnd"/>
      <w:r w:rsidRPr="005B5D48">
        <w:rPr>
          <w:rStyle w:val="Carpredefinitoparagrafo4"/>
          <w:rFonts w:ascii="Calibri" w:hAnsi="Calibri" w:cs="Tahoma"/>
          <w:b/>
          <w:bCs/>
          <w:iCs/>
          <w:color w:val="333333"/>
          <w:u w:val="single"/>
        </w:rPr>
        <w:t xml:space="preserve"> 50/2016</w:t>
      </w:r>
      <w:r w:rsidRPr="005B5D48">
        <w:rPr>
          <w:rStyle w:val="Carpredefinitoparagrafo4"/>
          <w:rFonts w:ascii="Calibri" w:hAnsi="Calibri" w:cs="Tahoma"/>
          <w:b/>
          <w:bCs/>
          <w:iCs/>
          <w:color w:val="333333"/>
        </w:rPr>
        <w:t>:</w:t>
      </w:r>
    </w:p>
    <w:p w:rsidR="00716EA0" w:rsidRPr="005B5D48" w:rsidRDefault="00716EA0">
      <w:pPr>
        <w:autoSpaceDE w:val="0"/>
      </w:pPr>
      <w:r w:rsidRPr="005B5D48">
        <w:rPr>
          <w:rStyle w:val="Carpredefinitoparagrafo4"/>
          <w:rFonts w:ascii="Calibri" w:eastAsia="CourierNewOOEnc" w:hAnsi="Calibri" w:cs="CourierNewOOEnc"/>
          <w:b/>
          <w:bCs/>
          <w:iCs/>
          <w:color w:val="000000"/>
          <w:sz w:val="20"/>
          <w:szCs w:val="20"/>
        </w:rPr>
        <w:t>□</w:t>
      </w:r>
      <w:r w:rsidRPr="005B5D48">
        <w:rPr>
          <w:rStyle w:val="Carpredefinitoparagrafo4"/>
          <w:rFonts w:ascii="Calibri" w:eastAsia="Calibri" w:hAnsi="Calibri" w:cs="Calibri"/>
          <w:b/>
          <w:bCs/>
          <w:iCs/>
          <w:color w:val="000000"/>
          <w:sz w:val="20"/>
          <w:szCs w:val="20"/>
        </w:rPr>
        <w:t xml:space="preserve"> </w:t>
      </w:r>
      <w:r w:rsidRPr="005B5D48">
        <w:rPr>
          <w:rFonts w:ascii="Calibri" w:hAnsi="Calibri" w:cs="Tahoma"/>
          <w:sz w:val="20"/>
          <w:szCs w:val="20"/>
        </w:rPr>
        <w:t xml:space="preserve">soggetti che abbiano stipulato il contratto di gruppo europeo di interesse economico (GEIE) ai sensi del decreto legislativo 23 luglio 1991, n. 240; </w:t>
      </w:r>
    </w:p>
    <w:p w:rsidR="00716EA0" w:rsidRPr="005B5D48" w:rsidRDefault="00716EA0">
      <w:pPr>
        <w:tabs>
          <w:tab w:val="left" w:pos="363"/>
        </w:tabs>
        <w:ind w:left="357" w:hanging="357"/>
      </w:pPr>
      <w:r w:rsidRPr="005B5D48">
        <w:rPr>
          <w:rStyle w:val="Carpredefinitoparagrafo4"/>
          <w:rFonts w:ascii="Calibri" w:hAnsi="Calibri" w:cs="Tahoma"/>
          <w:sz w:val="20"/>
          <w:szCs w:val="20"/>
        </w:rPr>
        <w:t>(</w:t>
      </w:r>
      <w:r w:rsidRPr="005B5D48">
        <w:rPr>
          <w:rStyle w:val="Carpredefinitoparagrafo4"/>
          <w:rFonts w:ascii="Calibri" w:hAnsi="Calibri" w:cs="Tahoma"/>
          <w:i/>
          <w:sz w:val="20"/>
          <w:szCs w:val="20"/>
        </w:rPr>
        <w:t xml:space="preserve">indicare la denominazione e sede legale dei soggetti / imprese del GEIE): </w:t>
      </w:r>
      <w:r w:rsidRPr="005B5D48">
        <w:rPr>
          <w:rStyle w:val="Carpredefinitoparagrafo4"/>
          <w:rFonts w:ascii="Calibri" w:hAnsi="Calibri" w:cs="Tahoma"/>
          <w:b/>
          <w:bCs/>
          <w:i/>
          <w:sz w:val="20"/>
          <w:szCs w:val="20"/>
        </w:rPr>
        <w:t>(</w:t>
      </w:r>
      <w:r w:rsidRPr="005B5D48">
        <w:rPr>
          <w:rStyle w:val="Caratterinotaapidipagina"/>
          <w:rFonts w:ascii="Calibri" w:hAnsi="Calibri" w:cs="Tahoma"/>
          <w:b/>
          <w:bCs/>
          <w:sz w:val="20"/>
          <w:szCs w:val="20"/>
        </w:rPr>
        <w:footnoteReference w:id="7"/>
      </w:r>
      <w:r w:rsidRPr="005B5D48">
        <w:rPr>
          <w:rStyle w:val="Carpredefinitoparagrafo4"/>
          <w:rFonts w:ascii="Calibri" w:hAnsi="Calibri" w:cs="Tahoma"/>
          <w:b/>
          <w:bCs/>
          <w:sz w:val="20"/>
          <w:szCs w:val="20"/>
        </w:rPr>
        <w:t>)</w:t>
      </w:r>
    </w:p>
    <w:tbl>
      <w:tblPr>
        <w:tblW w:w="0" w:type="auto"/>
        <w:tblInd w:w="89" w:type="dxa"/>
        <w:tblLayout w:type="fixed"/>
        <w:tblCellMar>
          <w:left w:w="70" w:type="dxa"/>
          <w:right w:w="70" w:type="dxa"/>
        </w:tblCellMar>
        <w:tblLook w:val="0000" w:firstRow="0" w:lastRow="0" w:firstColumn="0" w:lastColumn="0" w:noHBand="0" w:noVBand="0"/>
      </w:tblPr>
      <w:tblGrid>
        <w:gridCol w:w="3649"/>
        <w:gridCol w:w="2150"/>
        <w:gridCol w:w="3337"/>
      </w:tblGrid>
      <w:tr w:rsidR="00716EA0" w:rsidRPr="005B5D48">
        <w:tc>
          <w:tcPr>
            <w:tcW w:w="3649"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r w:rsidRPr="005B5D48">
              <w:rPr>
                <w:rStyle w:val="Carpredefinitoparagrafo4"/>
                <w:rFonts w:ascii="Calibri" w:hAnsi="Calibri" w:cs="Tahoma"/>
                <w:iCs/>
                <w:sz w:val="20"/>
                <w:szCs w:val="20"/>
              </w:rPr>
              <w:t>Denominazione/ragione sociale</w:t>
            </w:r>
          </w:p>
        </w:tc>
        <w:tc>
          <w:tcPr>
            <w:tcW w:w="2150"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r w:rsidRPr="005B5D48">
              <w:rPr>
                <w:rStyle w:val="Carpredefinitoparagrafo4"/>
                <w:rFonts w:ascii="Calibri" w:hAnsi="Calibri" w:cs="Tahoma"/>
                <w:iCs/>
                <w:sz w:val="20"/>
                <w:szCs w:val="20"/>
              </w:rPr>
              <w:t>Ruolo nell’ambito del GEIE (ovvero se capogruppo o mandante)</w:t>
            </w:r>
          </w:p>
        </w:tc>
        <w:tc>
          <w:tcPr>
            <w:tcW w:w="333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pStyle w:val="sche3"/>
              <w:tabs>
                <w:tab w:val="left" w:pos="363"/>
              </w:tabs>
              <w:snapToGrid w:val="0"/>
            </w:pPr>
            <w:r w:rsidRPr="005B5D48">
              <w:rPr>
                <w:rStyle w:val="Carpredefinitoparagrafo4"/>
                <w:rFonts w:ascii="Calibri" w:hAnsi="Calibri" w:cs="Tahoma"/>
                <w:b/>
                <w:bCs/>
                <w:iCs/>
                <w:lang w:val="it-IT"/>
              </w:rPr>
              <w:t xml:space="preserve">Quota percentuale di ripartizione delle prestazioni  </w:t>
            </w:r>
          </w:p>
        </w:tc>
      </w:tr>
      <w:tr w:rsidR="00716EA0" w:rsidRPr="005B5D48">
        <w:trPr>
          <w:trHeight w:val="397"/>
        </w:trPr>
        <w:tc>
          <w:tcPr>
            <w:tcW w:w="3649"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p>
        </w:tc>
        <w:tc>
          <w:tcPr>
            <w:tcW w:w="2150"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p>
        </w:tc>
        <w:tc>
          <w:tcPr>
            <w:tcW w:w="3337"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363"/>
              </w:tabs>
              <w:snapToGrid w:val="0"/>
            </w:pPr>
          </w:p>
        </w:tc>
      </w:tr>
      <w:tr w:rsidR="00716EA0" w:rsidRPr="005B5D48">
        <w:trPr>
          <w:trHeight w:val="397"/>
        </w:trPr>
        <w:tc>
          <w:tcPr>
            <w:tcW w:w="3649" w:type="dxa"/>
            <w:tcBorders>
              <w:left w:val="single" w:sz="4" w:space="0" w:color="000000"/>
              <w:bottom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c>
          <w:tcPr>
            <w:tcW w:w="2150" w:type="dxa"/>
            <w:tcBorders>
              <w:left w:val="single" w:sz="4" w:space="0" w:color="000000"/>
              <w:bottom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c>
          <w:tcPr>
            <w:tcW w:w="3337" w:type="dxa"/>
            <w:tcBorders>
              <w:left w:val="single" w:sz="4" w:space="0" w:color="000000"/>
              <w:bottom w:val="single" w:sz="4" w:space="0" w:color="000000"/>
              <w:right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r>
      <w:tr w:rsidR="00716EA0" w:rsidRPr="005B5D48">
        <w:trPr>
          <w:trHeight w:val="397"/>
        </w:trPr>
        <w:tc>
          <w:tcPr>
            <w:tcW w:w="3649" w:type="dxa"/>
            <w:tcBorders>
              <w:left w:val="single" w:sz="4" w:space="0" w:color="000000"/>
              <w:bottom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c>
          <w:tcPr>
            <w:tcW w:w="2150" w:type="dxa"/>
            <w:tcBorders>
              <w:left w:val="single" w:sz="4" w:space="0" w:color="000000"/>
              <w:bottom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c>
          <w:tcPr>
            <w:tcW w:w="3337" w:type="dxa"/>
            <w:tcBorders>
              <w:left w:val="single" w:sz="4" w:space="0" w:color="000000"/>
              <w:bottom w:val="single" w:sz="4" w:space="0" w:color="000000"/>
              <w:right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r>
    </w:tbl>
    <w:p w:rsidR="00716EA0" w:rsidRPr="005B5D48" w:rsidRDefault="00716EA0">
      <w:pPr>
        <w:pStyle w:val="Corpodeltesto21"/>
        <w:spacing w:before="280" w:line="100" w:lineRule="atLeast"/>
        <w:ind w:left="0"/>
      </w:pPr>
      <w:r w:rsidRPr="005B5D48">
        <w:rPr>
          <w:rStyle w:val="Carpredefinitoparagrafo4"/>
          <w:rFonts w:ascii="Calibri" w:hAnsi="Calibri" w:cs="Tahoma"/>
          <w:b/>
          <w:bCs/>
          <w:iCs/>
          <w:color w:val="000000"/>
        </w:rPr>
        <w:t xml:space="preserve">8. </w:t>
      </w:r>
      <w:r w:rsidRPr="005B5D48">
        <w:rPr>
          <w:rStyle w:val="Carpredefinitoparagrafo4"/>
          <w:rFonts w:ascii="Calibri" w:hAnsi="Calibri" w:cs="Tahoma"/>
          <w:b/>
          <w:bCs/>
          <w:iCs/>
          <w:color w:val="000000"/>
          <w:u w:val="single"/>
        </w:rPr>
        <w:t xml:space="preserve">in caso di operatore economico stabilito in altri stati membri di cui all'art 45 comma 1 del </w:t>
      </w:r>
      <w:proofErr w:type="spellStart"/>
      <w:r w:rsidRPr="005B5D48">
        <w:rPr>
          <w:rStyle w:val="Carpredefinitoparagrafo4"/>
          <w:rFonts w:ascii="Calibri" w:hAnsi="Calibri" w:cs="Tahoma"/>
          <w:b/>
          <w:bCs/>
          <w:iCs/>
          <w:color w:val="333333"/>
          <w:u w:val="single"/>
        </w:rPr>
        <w:t>D.Lgs.</w:t>
      </w:r>
      <w:proofErr w:type="spellEnd"/>
      <w:r w:rsidRPr="005B5D48">
        <w:rPr>
          <w:rStyle w:val="Carpredefinitoparagrafo4"/>
          <w:rFonts w:ascii="Calibri" w:hAnsi="Calibri" w:cs="Tahoma"/>
          <w:b/>
          <w:bCs/>
          <w:iCs/>
          <w:color w:val="333333"/>
          <w:u w:val="single"/>
        </w:rPr>
        <w:t xml:space="preserve"> 50/2016</w:t>
      </w:r>
      <w:r w:rsidRPr="005B5D48">
        <w:rPr>
          <w:rStyle w:val="Carpredefinitoparagrafo4"/>
          <w:rFonts w:ascii="Calibri" w:hAnsi="Calibri" w:cs="Tahoma"/>
          <w:b/>
          <w:bCs/>
          <w:iCs/>
          <w:color w:val="333333"/>
        </w:rPr>
        <w:t>:</w:t>
      </w:r>
    </w:p>
    <w:p w:rsidR="00716EA0" w:rsidRPr="005B5D48" w:rsidRDefault="00716EA0">
      <w:pPr>
        <w:autoSpaceDE w:val="0"/>
        <w:ind w:left="15" w:hanging="15"/>
        <w:jc w:val="both"/>
      </w:pPr>
      <w:r w:rsidRPr="005B5D48">
        <w:rPr>
          <w:rFonts w:ascii="Calibri" w:eastAsia="CourierNewOOEnc" w:hAnsi="Calibri" w:cs="CourierNewOOEnc"/>
          <w:sz w:val="20"/>
          <w:szCs w:val="20"/>
        </w:rPr>
        <w:t>□</w:t>
      </w:r>
      <w:r w:rsidRPr="005B5D48">
        <w:rPr>
          <w:rFonts w:ascii="Calibri" w:eastAsia="Calibri" w:hAnsi="Calibri" w:cs="Calibri"/>
          <w:sz w:val="20"/>
          <w:szCs w:val="20"/>
        </w:rPr>
        <w:t xml:space="preserve"> </w:t>
      </w:r>
      <w:r w:rsidRPr="005B5D48">
        <w:rPr>
          <w:rFonts w:ascii="Calibri" w:hAnsi="Calibri" w:cs="Tahoma"/>
          <w:sz w:val="20"/>
          <w:szCs w:val="20"/>
        </w:rPr>
        <w:t>operatore economico stabilito in altri Stati membri, costituito conformemente alla legislazione vigente nel proprio Paese.</w:t>
      </w:r>
    </w:p>
    <w:p w:rsidR="00716EA0" w:rsidRPr="005B5D48" w:rsidRDefault="00716EA0">
      <w:pPr>
        <w:pStyle w:val="Corpodeltesto21"/>
        <w:spacing w:before="280" w:line="100" w:lineRule="atLeast"/>
        <w:ind w:left="0"/>
      </w:pPr>
      <w:r w:rsidRPr="005B5D48">
        <w:rPr>
          <w:rStyle w:val="Carpredefinitoparagrafo4"/>
          <w:rFonts w:ascii="Calibri" w:hAnsi="Calibri" w:cs="Tahoma"/>
          <w:b/>
          <w:bCs/>
          <w:iCs/>
          <w:color w:val="000000"/>
        </w:rPr>
        <w:t xml:space="preserve">9. </w:t>
      </w:r>
      <w:r w:rsidRPr="005B5D48">
        <w:rPr>
          <w:rStyle w:val="Carpredefinitoparagrafo4"/>
          <w:rFonts w:ascii="Calibri" w:hAnsi="Calibri" w:cs="Tahoma"/>
          <w:iCs/>
          <w:color w:val="000000"/>
          <w:u w:val="single"/>
        </w:rPr>
        <w:t xml:space="preserve">in caso di soggetti con idoneità plurisoggettiva (precedenti punti 4, 5, 6 o 7) qualora uno dei componenti sia un consorzio di cui alla </w:t>
      </w:r>
      <w:proofErr w:type="spellStart"/>
      <w:r w:rsidRPr="005B5D48">
        <w:rPr>
          <w:rStyle w:val="Carpredefinitoparagrafo4"/>
          <w:rFonts w:ascii="Calibri" w:hAnsi="Calibri" w:cs="Tahoma"/>
          <w:iCs/>
          <w:color w:val="000000"/>
          <w:u w:val="single"/>
        </w:rPr>
        <w:t>lett</w:t>
      </w:r>
      <w:proofErr w:type="spellEnd"/>
      <w:r w:rsidRPr="005B5D48">
        <w:rPr>
          <w:rStyle w:val="Carpredefinitoparagrafo4"/>
          <w:rFonts w:ascii="Calibri" w:hAnsi="Calibri" w:cs="Tahoma"/>
          <w:iCs/>
          <w:color w:val="000000"/>
          <w:u w:val="single"/>
        </w:rPr>
        <w:t xml:space="preserve"> b) o c) dell'art 45 comma 2 del Dlgs 50/2016 </w:t>
      </w:r>
    </w:p>
    <w:p w:rsidR="00716EA0" w:rsidRPr="005B5D48" w:rsidRDefault="00035DCA">
      <w:pPr>
        <w:tabs>
          <w:tab w:val="left" w:pos="15"/>
        </w:tabs>
        <w:autoSpaceDE w:val="0"/>
        <w:snapToGrid w:val="0"/>
        <w:ind w:left="15"/>
        <w:jc w:val="both"/>
      </w:pPr>
      <w:r w:rsidRPr="005B5D48">
        <w:rPr>
          <w:rFonts w:ascii="Calibri" w:eastAsia="CourierNewOOEnc" w:hAnsi="Calibri" w:cs="CourierNewOOEnc"/>
          <w:color w:val="333333"/>
          <w:sz w:val="20"/>
          <w:szCs w:val="20"/>
        </w:rPr>
        <w:t>□</w:t>
      </w:r>
      <w:r w:rsidRPr="005B5D48">
        <w:rPr>
          <w:rFonts w:ascii="Calibri" w:eastAsia="Calibri" w:hAnsi="Calibri" w:cs="Calibri"/>
          <w:color w:val="333333"/>
          <w:sz w:val="20"/>
          <w:szCs w:val="20"/>
        </w:rPr>
        <w:t xml:space="preserve"> il</w:t>
      </w:r>
      <w:r w:rsidR="00716EA0" w:rsidRPr="005B5D48">
        <w:rPr>
          <w:rFonts w:ascii="Calibri" w:hAnsi="Calibri" w:cs="Tahoma"/>
          <w:color w:val="333333"/>
          <w:sz w:val="20"/>
          <w:szCs w:val="20"/>
        </w:rPr>
        <w:t xml:space="preserve"> consorzio fra società cooperative di produzione e lavoro co</w:t>
      </w:r>
      <w:r w:rsidR="00716EA0" w:rsidRPr="005B5D48">
        <w:rPr>
          <w:rFonts w:ascii="Calibri" w:hAnsi="Calibri" w:cs="Tahoma"/>
          <w:sz w:val="20"/>
          <w:szCs w:val="20"/>
        </w:rPr>
        <w:t>stituito a norma della legge</w:t>
      </w:r>
      <w:bookmarkStart w:id="6" w:name="OBJ_PREFIX_DWT381_com_zimbra_date1"/>
      <w:bookmarkStart w:id="7" w:name="OBJ_PREFIX_DWT370_com_zimbra_date1"/>
      <w:bookmarkStart w:id="8" w:name="OBJ_PREFIX_DWT369_com_zimbra_date1"/>
      <w:bookmarkEnd w:id="6"/>
      <w:bookmarkEnd w:id="7"/>
      <w:bookmarkEnd w:id="8"/>
      <w:r w:rsidR="00716EA0" w:rsidRPr="005B5D48">
        <w:rPr>
          <w:rFonts w:ascii="Calibri" w:hAnsi="Calibri" w:cs="Tahoma"/>
          <w:sz w:val="20"/>
          <w:szCs w:val="20"/>
        </w:rPr>
        <w:t xml:space="preserve"> 25 giugno 1909, n. 422, e successive modificazioni ai sensi della </w:t>
      </w:r>
      <w:r w:rsidR="00716EA0" w:rsidRPr="005B5D48">
        <w:rPr>
          <w:rFonts w:ascii="Calibri" w:hAnsi="Calibri" w:cs="Tahoma"/>
          <w:i/>
          <w:iCs/>
          <w:sz w:val="20"/>
          <w:szCs w:val="20"/>
        </w:rPr>
        <w:t xml:space="preserve">lettera b) dell’art. 45, comma 2, del </w:t>
      </w:r>
      <w:proofErr w:type="spellStart"/>
      <w:r w:rsidR="00716EA0" w:rsidRPr="005B5D48">
        <w:rPr>
          <w:rFonts w:ascii="Calibri" w:hAnsi="Calibri" w:cs="Tahoma"/>
          <w:i/>
          <w:iCs/>
          <w:sz w:val="20"/>
          <w:szCs w:val="20"/>
        </w:rPr>
        <w:t>D.Lgs.</w:t>
      </w:r>
      <w:proofErr w:type="spellEnd"/>
      <w:r w:rsidR="00716EA0" w:rsidRPr="005B5D48">
        <w:rPr>
          <w:rFonts w:ascii="Calibri" w:hAnsi="Calibri" w:cs="Tahoma"/>
          <w:i/>
          <w:iCs/>
          <w:sz w:val="20"/>
          <w:szCs w:val="20"/>
        </w:rPr>
        <w:t xml:space="preserve"> 50/2016</w:t>
      </w:r>
      <w:r w:rsidR="00716EA0" w:rsidRPr="005B5D48">
        <w:rPr>
          <w:rFonts w:ascii="Calibri" w:hAnsi="Calibri" w:cs="Tahoma"/>
          <w:sz w:val="20"/>
          <w:szCs w:val="20"/>
        </w:rPr>
        <w:t xml:space="preserve"> o il consorzio tra imprese artigiane di cui alla legge</w:t>
      </w:r>
      <w:bookmarkStart w:id="9" w:name="OBJ_PREFIX_DWT382_com_zimbra_date1"/>
      <w:bookmarkStart w:id="10" w:name="OBJ_PREFIX_DWT372_com_zimbra_date1"/>
      <w:bookmarkStart w:id="11" w:name="OBJ_PREFIX_DWT371_com_zimbra_date1"/>
      <w:bookmarkEnd w:id="9"/>
      <w:bookmarkEnd w:id="10"/>
      <w:bookmarkEnd w:id="11"/>
      <w:r w:rsidR="00716EA0" w:rsidRPr="005B5D48">
        <w:rPr>
          <w:rFonts w:ascii="Calibri" w:hAnsi="Calibri" w:cs="Tahoma"/>
          <w:sz w:val="20"/>
          <w:szCs w:val="20"/>
        </w:rPr>
        <w:t xml:space="preserve"> 8 agosto 1985, n. </w:t>
      </w:r>
      <w:r w:rsidR="00716EA0" w:rsidRPr="005B5D48">
        <w:rPr>
          <w:rFonts w:ascii="Calibri" w:hAnsi="Calibri" w:cs="Tahoma"/>
          <w:color w:val="333333"/>
          <w:sz w:val="20"/>
          <w:szCs w:val="20"/>
        </w:rPr>
        <w:t xml:space="preserve">443, ai sensi della lettera b) dell’art. 45, comma 2, del </w:t>
      </w:r>
      <w:proofErr w:type="spellStart"/>
      <w:r w:rsidR="00716EA0" w:rsidRPr="005B5D48">
        <w:rPr>
          <w:rFonts w:ascii="Calibri" w:hAnsi="Calibri" w:cs="Tahoma"/>
          <w:color w:val="333333"/>
          <w:sz w:val="20"/>
          <w:szCs w:val="20"/>
        </w:rPr>
        <w:t>D.Lgs.</w:t>
      </w:r>
      <w:proofErr w:type="spellEnd"/>
      <w:r w:rsidR="00716EA0" w:rsidRPr="005B5D48">
        <w:rPr>
          <w:rFonts w:ascii="Calibri" w:hAnsi="Calibri" w:cs="Tahoma"/>
          <w:color w:val="333333"/>
          <w:sz w:val="20"/>
          <w:szCs w:val="20"/>
        </w:rPr>
        <w:t xml:space="preserve"> 50/2016: in qualità di </w:t>
      </w:r>
      <w:r w:rsidR="00716EA0" w:rsidRPr="005B5D48">
        <w:rPr>
          <w:rFonts w:ascii="Calibri" w:hAnsi="Calibri" w:cs="Tahoma"/>
          <w:b/>
          <w:bCs/>
          <w:i/>
          <w:iCs/>
          <w:color w:val="333333"/>
          <w:sz w:val="20"/>
          <w:szCs w:val="20"/>
        </w:rPr>
        <w:t>mandataria / mandante</w:t>
      </w:r>
      <w:r w:rsidR="00716EA0" w:rsidRPr="005B5D48">
        <w:rPr>
          <w:rFonts w:ascii="Calibri" w:hAnsi="Calibri" w:cs="Tahoma"/>
          <w:b/>
          <w:bCs/>
          <w:color w:val="333333"/>
          <w:sz w:val="20"/>
          <w:szCs w:val="20"/>
        </w:rPr>
        <w:t xml:space="preserve"> del </w:t>
      </w:r>
      <w:r w:rsidRPr="005B5D48">
        <w:rPr>
          <w:rFonts w:ascii="Calibri" w:hAnsi="Calibri" w:cs="Tahoma"/>
          <w:b/>
          <w:bCs/>
          <w:color w:val="333333"/>
          <w:sz w:val="20"/>
          <w:szCs w:val="20"/>
        </w:rPr>
        <w:t>concorrente</w:t>
      </w:r>
      <w:r w:rsidRPr="005B5D48">
        <w:rPr>
          <w:rFonts w:ascii="Calibri" w:hAnsi="Calibri" w:cs="Tahoma"/>
          <w:color w:val="333333"/>
          <w:sz w:val="20"/>
          <w:szCs w:val="20"/>
        </w:rPr>
        <w:t xml:space="preserve"> partecipa</w:t>
      </w:r>
      <w:r w:rsidR="00716EA0" w:rsidRPr="005B5D48">
        <w:rPr>
          <w:rFonts w:ascii="Calibri" w:hAnsi="Calibri" w:cs="Tahoma"/>
          <w:color w:val="333333"/>
          <w:sz w:val="20"/>
          <w:szCs w:val="20"/>
        </w:rPr>
        <w:t xml:space="preserve"> alla presente gara per conto della/e seguente/i impresa/e consorziata/e:</w:t>
      </w:r>
    </w:p>
    <w:tbl>
      <w:tblPr>
        <w:tblW w:w="0" w:type="auto"/>
        <w:tblInd w:w="70" w:type="dxa"/>
        <w:tblLayout w:type="fixed"/>
        <w:tblCellMar>
          <w:left w:w="70" w:type="dxa"/>
          <w:right w:w="70" w:type="dxa"/>
        </w:tblCellMar>
        <w:tblLook w:val="0000" w:firstRow="0" w:lastRow="0" w:firstColumn="0" w:lastColumn="0" w:noHBand="0" w:noVBand="0"/>
      </w:tblPr>
      <w:tblGrid>
        <w:gridCol w:w="8621"/>
      </w:tblGrid>
      <w:tr w:rsidR="00716EA0" w:rsidRPr="005B5D48">
        <w:tc>
          <w:tcPr>
            <w:tcW w:w="862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Calibri"/>
                <w:sz w:val="20"/>
                <w:szCs w:val="20"/>
              </w:rPr>
            </w:pPr>
          </w:p>
        </w:tc>
      </w:tr>
      <w:tr w:rsidR="00716EA0" w:rsidRPr="005B5D48">
        <w:tc>
          <w:tcPr>
            <w:tcW w:w="862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r w:rsidR="00716EA0" w:rsidRPr="005B5D48">
        <w:tc>
          <w:tcPr>
            <w:tcW w:w="862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bl>
    <w:p w:rsidR="00716EA0" w:rsidRPr="005B5D48" w:rsidRDefault="00716EA0">
      <w:pPr>
        <w:autoSpaceDE w:val="0"/>
        <w:snapToGrid w:val="0"/>
        <w:jc w:val="both"/>
        <w:rPr>
          <w:rFonts w:ascii="Calibri" w:hAnsi="Calibri" w:cs="Tahoma"/>
          <w:sz w:val="20"/>
          <w:szCs w:val="20"/>
        </w:rPr>
      </w:pPr>
    </w:p>
    <w:p w:rsidR="00716EA0" w:rsidRPr="005B5D48" w:rsidRDefault="00035DCA">
      <w:pPr>
        <w:autoSpaceDE w:val="0"/>
        <w:jc w:val="both"/>
      </w:pPr>
      <w:r w:rsidRPr="005B5D48">
        <w:rPr>
          <w:rFonts w:ascii="Calibri" w:eastAsia="CourierNewOOEnc" w:hAnsi="Calibri" w:cs="CourierNewOOEnc"/>
          <w:color w:val="333333"/>
          <w:sz w:val="20"/>
          <w:szCs w:val="20"/>
        </w:rPr>
        <w:lastRenderedPageBreak/>
        <w:t>□</w:t>
      </w:r>
      <w:r w:rsidRPr="005B5D48">
        <w:rPr>
          <w:rFonts w:ascii="Calibri" w:eastAsia="Calibri" w:hAnsi="Calibri" w:cs="Calibri"/>
          <w:color w:val="333333"/>
          <w:sz w:val="20"/>
          <w:szCs w:val="20"/>
        </w:rPr>
        <w:t xml:space="preserve"> il</w:t>
      </w:r>
      <w:r w:rsidR="00716EA0" w:rsidRPr="005B5D48">
        <w:rPr>
          <w:rFonts w:ascii="Calibri" w:hAnsi="Calibri" w:cs="Tahoma"/>
          <w:color w:val="333333"/>
          <w:sz w:val="20"/>
          <w:szCs w:val="20"/>
        </w:rPr>
        <w:t xml:space="preserve"> consorzio stabile, costituito anche in forma di società consortile ai sensi dell'articolo 2615-ter del codice civile, tra imprenditori individuali, anche artigiani, società commerciali, società cooperative di produzione e lavoro, secondo le disposizioni di cui all'articolo 45 comma 2 </w:t>
      </w:r>
      <w:proofErr w:type="spellStart"/>
      <w:r w:rsidR="00716EA0" w:rsidRPr="005B5D48">
        <w:rPr>
          <w:rFonts w:ascii="Calibri" w:hAnsi="Calibri" w:cs="Tahoma"/>
          <w:color w:val="333333"/>
          <w:sz w:val="20"/>
          <w:szCs w:val="20"/>
        </w:rPr>
        <w:t>lett</w:t>
      </w:r>
      <w:proofErr w:type="spellEnd"/>
      <w:r w:rsidR="00716EA0" w:rsidRPr="005B5D48">
        <w:rPr>
          <w:rFonts w:ascii="Calibri" w:hAnsi="Calibri" w:cs="Tahoma"/>
          <w:color w:val="333333"/>
          <w:sz w:val="20"/>
          <w:szCs w:val="20"/>
        </w:rPr>
        <w:t xml:space="preserve"> c) del </w:t>
      </w:r>
      <w:proofErr w:type="spellStart"/>
      <w:r w:rsidR="00716EA0" w:rsidRPr="005B5D48">
        <w:rPr>
          <w:rFonts w:ascii="Calibri" w:hAnsi="Calibri" w:cs="Tahoma"/>
          <w:color w:val="333333"/>
          <w:sz w:val="20"/>
          <w:szCs w:val="20"/>
        </w:rPr>
        <w:t>D.Lgs.</w:t>
      </w:r>
      <w:proofErr w:type="spellEnd"/>
      <w:r w:rsidR="00716EA0" w:rsidRPr="005B5D48">
        <w:rPr>
          <w:rFonts w:ascii="Calibri" w:hAnsi="Calibri" w:cs="Tahoma"/>
          <w:color w:val="333333"/>
          <w:sz w:val="20"/>
          <w:szCs w:val="20"/>
        </w:rPr>
        <w:t xml:space="preserve"> 50/2016, in qualità di </w:t>
      </w:r>
      <w:r w:rsidR="00716EA0" w:rsidRPr="005B5D48">
        <w:rPr>
          <w:rFonts w:ascii="Calibri" w:hAnsi="Calibri" w:cs="Tahoma"/>
          <w:b/>
          <w:bCs/>
          <w:i/>
          <w:iCs/>
          <w:color w:val="333333"/>
          <w:sz w:val="20"/>
          <w:szCs w:val="20"/>
        </w:rPr>
        <w:t>mandataria / mandante</w:t>
      </w:r>
      <w:r w:rsidR="00716EA0" w:rsidRPr="005B5D48">
        <w:rPr>
          <w:rFonts w:ascii="Calibri" w:hAnsi="Calibri" w:cs="Tahoma"/>
          <w:b/>
          <w:bCs/>
          <w:color w:val="333333"/>
          <w:sz w:val="20"/>
          <w:szCs w:val="20"/>
        </w:rPr>
        <w:t xml:space="preserve"> del </w:t>
      </w:r>
      <w:r w:rsidRPr="005B5D48">
        <w:rPr>
          <w:rFonts w:ascii="Calibri" w:hAnsi="Calibri" w:cs="Tahoma"/>
          <w:b/>
          <w:bCs/>
          <w:color w:val="333333"/>
          <w:sz w:val="20"/>
          <w:szCs w:val="20"/>
        </w:rPr>
        <w:t>concorrente</w:t>
      </w:r>
      <w:r w:rsidRPr="005B5D48">
        <w:rPr>
          <w:rFonts w:ascii="Calibri" w:hAnsi="Calibri" w:cs="Tahoma"/>
          <w:color w:val="333333"/>
          <w:sz w:val="20"/>
          <w:szCs w:val="20"/>
        </w:rPr>
        <w:t xml:space="preserve"> partecipa</w:t>
      </w:r>
      <w:r w:rsidR="00716EA0" w:rsidRPr="005B5D48">
        <w:rPr>
          <w:rFonts w:ascii="Calibri" w:hAnsi="Calibri" w:cs="Tahoma"/>
          <w:color w:val="333333"/>
          <w:sz w:val="20"/>
          <w:szCs w:val="20"/>
        </w:rPr>
        <w:t xml:space="preserve"> alla presente gara per conto della/e seguente/i impresa/e consorziata/e:</w:t>
      </w:r>
    </w:p>
    <w:tbl>
      <w:tblPr>
        <w:tblW w:w="0" w:type="auto"/>
        <w:tblInd w:w="70" w:type="dxa"/>
        <w:tblLayout w:type="fixed"/>
        <w:tblCellMar>
          <w:left w:w="70" w:type="dxa"/>
          <w:right w:w="70" w:type="dxa"/>
        </w:tblCellMar>
        <w:tblLook w:val="0000" w:firstRow="0" w:lastRow="0" w:firstColumn="0" w:lastColumn="0" w:noHBand="0" w:noVBand="0"/>
      </w:tblPr>
      <w:tblGrid>
        <w:gridCol w:w="8621"/>
      </w:tblGrid>
      <w:tr w:rsidR="00716EA0" w:rsidRPr="005B5D48">
        <w:tc>
          <w:tcPr>
            <w:tcW w:w="862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Calibri"/>
                <w:sz w:val="20"/>
                <w:szCs w:val="20"/>
              </w:rPr>
            </w:pPr>
          </w:p>
        </w:tc>
      </w:tr>
      <w:tr w:rsidR="00716EA0" w:rsidRPr="005B5D48">
        <w:tc>
          <w:tcPr>
            <w:tcW w:w="862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r w:rsidR="00716EA0" w:rsidRPr="005B5D48">
        <w:tc>
          <w:tcPr>
            <w:tcW w:w="8621"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rPr>
                <w:rFonts w:ascii="Calibri" w:hAnsi="Calibri" w:cs="Tahoma"/>
                <w:sz w:val="20"/>
                <w:szCs w:val="20"/>
              </w:rPr>
            </w:pPr>
          </w:p>
        </w:tc>
      </w:tr>
    </w:tbl>
    <w:p w:rsidR="00716EA0" w:rsidRPr="005B5D48" w:rsidRDefault="00716EA0">
      <w:pPr>
        <w:widowControl w:val="0"/>
        <w:tabs>
          <w:tab w:val="left" w:pos="0"/>
          <w:tab w:val="left" w:pos="8496"/>
        </w:tabs>
        <w:overflowPunct w:val="0"/>
        <w:autoSpaceDE w:val="0"/>
        <w:ind w:left="357"/>
        <w:jc w:val="center"/>
        <w:textAlignment w:val="baseline"/>
      </w:pPr>
      <w:r w:rsidRPr="005B5D48">
        <w:rPr>
          <w:rFonts w:ascii="Calibri" w:hAnsi="Calibri" w:cs="Tahoma"/>
          <w:b/>
          <w:sz w:val="20"/>
          <w:szCs w:val="20"/>
        </w:rPr>
        <w:t>in alternativa</w:t>
      </w:r>
      <w:r w:rsidRPr="005B5D48">
        <w:rPr>
          <w:rFonts w:ascii="Calibri" w:hAnsi="Calibri" w:cs="Tahoma"/>
          <w:bCs/>
          <w:sz w:val="20"/>
          <w:szCs w:val="20"/>
        </w:rPr>
        <w:t xml:space="preserve"> </w:t>
      </w:r>
    </w:p>
    <w:p w:rsidR="00716EA0" w:rsidRPr="005B5D48" w:rsidRDefault="00716EA0">
      <w:pPr>
        <w:keepNext/>
        <w:tabs>
          <w:tab w:val="left" w:pos="357"/>
          <w:tab w:val="left" w:pos="714"/>
        </w:tabs>
        <w:ind w:left="30"/>
        <w:jc w:val="both"/>
      </w:pPr>
      <w:r w:rsidRPr="005B5D48">
        <w:rPr>
          <w:rStyle w:val="Carpredefinitoparagrafo4"/>
          <w:rFonts w:ascii="Calibri" w:eastAsia="CourierNewOOEnc" w:hAnsi="Calibri" w:cs="CourierNewOOEnc"/>
          <w:b/>
          <w:bCs/>
          <w:spacing w:val="-2"/>
          <w:sz w:val="20"/>
          <w:szCs w:val="20"/>
        </w:rPr>
        <w:t>□</w:t>
      </w:r>
      <w:r w:rsidRPr="00ED53C4">
        <w:rPr>
          <w:rStyle w:val="Carpredefinitoparagrafo4"/>
          <w:rFonts w:ascii="Calibri" w:eastAsia="Calibri" w:hAnsi="Calibri" w:cs="Calibri"/>
          <w:b/>
          <w:bCs/>
          <w:sz w:val="20"/>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5B5D48">
        <w:rPr>
          <w:rFonts w:ascii="Calibri" w:hAnsi="Calibri" w:cs="Tahoma"/>
          <w:sz w:val="20"/>
          <w:szCs w:val="20"/>
        </w:rPr>
        <w:t xml:space="preserve">il consorzio stabile di cui </w:t>
      </w:r>
      <w:r w:rsidRPr="005B5D48">
        <w:rPr>
          <w:rFonts w:ascii="Calibri" w:hAnsi="Calibri" w:cs="Tahoma"/>
          <w:bCs/>
          <w:iCs/>
          <w:sz w:val="20"/>
          <w:szCs w:val="20"/>
        </w:rPr>
        <w:t xml:space="preserve">all’articolo 45, comma 2, lettere c) del </w:t>
      </w:r>
      <w:proofErr w:type="spellStart"/>
      <w:r w:rsidRPr="005B5D48">
        <w:rPr>
          <w:rFonts w:ascii="Calibri" w:hAnsi="Calibri" w:cs="Tahoma"/>
          <w:bCs/>
          <w:iCs/>
          <w:sz w:val="20"/>
          <w:szCs w:val="20"/>
        </w:rPr>
        <w:t>D.Lgs.</w:t>
      </w:r>
      <w:proofErr w:type="spellEnd"/>
      <w:r w:rsidRPr="005B5D48">
        <w:rPr>
          <w:rFonts w:ascii="Calibri" w:hAnsi="Calibri" w:cs="Tahoma"/>
          <w:bCs/>
          <w:iCs/>
          <w:sz w:val="20"/>
          <w:szCs w:val="20"/>
        </w:rPr>
        <w:t xml:space="preserve"> 50/2016 </w:t>
      </w:r>
      <w:r w:rsidRPr="005B5D48">
        <w:rPr>
          <w:rFonts w:ascii="Calibri" w:hAnsi="Calibri" w:cs="Tahoma"/>
          <w:color w:val="333333"/>
          <w:sz w:val="20"/>
          <w:szCs w:val="20"/>
        </w:rPr>
        <w:t xml:space="preserve">in qualità di </w:t>
      </w:r>
      <w:r w:rsidRPr="005B5D48">
        <w:rPr>
          <w:rFonts w:ascii="Calibri" w:hAnsi="Calibri" w:cs="Tahoma"/>
          <w:b/>
          <w:bCs/>
          <w:i/>
          <w:iCs/>
          <w:color w:val="333333"/>
          <w:sz w:val="20"/>
          <w:szCs w:val="20"/>
        </w:rPr>
        <w:t>mandataria / mandante</w:t>
      </w:r>
      <w:r w:rsidRPr="005B5D48">
        <w:rPr>
          <w:rFonts w:ascii="Calibri" w:hAnsi="Calibri" w:cs="Tahoma"/>
          <w:b/>
          <w:bCs/>
          <w:color w:val="333333"/>
          <w:sz w:val="20"/>
          <w:szCs w:val="20"/>
        </w:rPr>
        <w:t xml:space="preserve"> del concorrente </w:t>
      </w:r>
      <w:r w:rsidR="00035DCA" w:rsidRPr="005B5D48">
        <w:rPr>
          <w:rFonts w:ascii="Calibri" w:hAnsi="Calibri" w:cs="Tahoma"/>
          <w:sz w:val="20"/>
          <w:szCs w:val="20"/>
        </w:rPr>
        <w:t>intende eseguire</w:t>
      </w:r>
      <w:r w:rsidRPr="005B5D48">
        <w:rPr>
          <w:rFonts w:ascii="Calibri" w:hAnsi="Calibri" w:cs="Tahoma"/>
          <w:sz w:val="20"/>
          <w:szCs w:val="20"/>
        </w:rPr>
        <w:t xml:space="preserve"> in proprio i lavori di cui trattasi;</w:t>
      </w:r>
    </w:p>
    <w:p w:rsidR="00716EA0" w:rsidRPr="005B5D48" w:rsidRDefault="00716EA0">
      <w:pPr>
        <w:autoSpaceDE w:val="0"/>
        <w:ind w:left="720"/>
        <w:jc w:val="both"/>
        <w:rPr>
          <w:rFonts w:ascii="Tahoma" w:hAnsi="Tahoma" w:cs="Tahoma"/>
          <w:sz w:val="18"/>
          <w:szCs w:val="18"/>
        </w:rPr>
      </w:pPr>
    </w:p>
    <w:p w:rsidR="00716EA0" w:rsidRPr="005B5D48" w:rsidRDefault="00716EA0">
      <w:pPr>
        <w:autoSpaceDE w:val="0"/>
        <w:jc w:val="both"/>
        <w:rPr>
          <w:rFonts w:ascii="Tahoma" w:hAnsi="Tahoma" w:cs="Tahoma"/>
          <w:sz w:val="18"/>
          <w:szCs w:val="18"/>
        </w:rPr>
      </w:pPr>
    </w:p>
    <w:p w:rsidR="00716EA0" w:rsidRPr="005B5D48" w:rsidRDefault="00716EA0">
      <w:pPr>
        <w:autoSpaceDE w:val="0"/>
        <w:jc w:val="both"/>
      </w:pPr>
      <w:r w:rsidRPr="005B5D48">
        <w:rPr>
          <w:rStyle w:val="Carpredefinitoparagrafo4"/>
          <w:rFonts w:ascii="Calibri" w:hAnsi="Calibri" w:cs="Tahoma"/>
          <w:b/>
          <w:bCs/>
          <w:iCs/>
          <w:color w:val="000000"/>
          <w:sz w:val="20"/>
          <w:szCs w:val="20"/>
          <w:u w:val="single"/>
        </w:rPr>
        <w:t>10</w:t>
      </w:r>
      <w:r w:rsidRPr="005B5D48">
        <w:rPr>
          <w:rStyle w:val="Carpredefinitoparagrafo4"/>
          <w:rFonts w:ascii="Calibri" w:hAnsi="Calibri" w:cs="Tahoma"/>
          <w:iCs/>
          <w:color w:val="000000"/>
          <w:sz w:val="20"/>
          <w:szCs w:val="20"/>
          <w:u w:val="single"/>
        </w:rPr>
        <w:t>. in caso di operatori economici non rientranti nelle casistiche di cui ai precedenti punti</w:t>
      </w:r>
    </w:p>
    <w:p w:rsidR="00716EA0" w:rsidRPr="005B5D48" w:rsidRDefault="00716EA0">
      <w:pPr>
        <w:autoSpaceDE w:val="0"/>
        <w:jc w:val="both"/>
      </w:pPr>
      <w:r w:rsidRPr="005B5D48">
        <w:rPr>
          <w:rFonts w:ascii="Calibri" w:eastAsia="CourierNewOOEnc" w:hAnsi="Calibri" w:cs="CourierNewOOEnc"/>
          <w:b/>
          <w:bCs/>
          <w:sz w:val="20"/>
          <w:szCs w:val="20"/>
        </w:rPr>
        <w:t>□</w:t>
      </w:r>
      <w:r w:rsidRPr="005B5D48">
        <w:rPr>
          <w:rFonts w:ascii="Calibri" w:eastAsia="Calibri" w:hAnsi="Calibri" w:cs="Calibri"/>
          <w:b/>
          <w:bCs/>
          <w:sz w:val="20"/>
          <w:szCs w:val="20"/>
        </w:rPr>
        <w:t xml:space="preserve"> </w:t>
      </w:r>
      <w:r w:rsidRPr="005B5D48">
        <w:rPr>
          <w:rFonts w:ascii="Calibri" w:eastAsia="CourierNewOOEnc" w:hAnsi="Calibri" w:cs="CourierNewOOEnc"/>
          <w:b/>
          <w:bCs/>
          <w:sz w:val="20"/>
          <w:szCs w:val="20"/>
        </w:rPr>
        <w:t xml:space="preserve">…........................................ </w:t>
      </w:r>
      <w:r w:rsidRPr="005B5D48">
        <w:rPr>
          <w:rFonts w:ascii="Calibri" w:eastAsia="CourierNewOOEnc" w:hAnsi="Calibri" w:cs="CourierNewOOEnc"/>
          <w:sz w:val="20"/>
          <w:szCs w:val="20"/>
        </w:rPr>
        <w:t xml:space="preserve">(denominazione, natura giuridica, sede, dati identificativi dell'operatore economico) </w:t>
      </w:r>
    </w:p>
    <w:p w:rsidR="00716EA0" w:rsidRPr="005B5D48" w:rsidRDefault="00716EA0">
      <w:pPr>
        <w:autoSpaceDE w:val="0"/>
        <w:snapToGrid w:val="0"/>
        <w:ind w:right="80"/>
        <w:rPr>
          <w:rFonts w:ascii="Calibri" w:hAnsi="Calibri" w:cs="Tahoma"/>
          <w:b/>
          <w:bCs/>
          <w:sz w:val="20"/>
          <w:szCs w:val="20"/>
        </w:rPr>
      </w:pPr>
    </w:p>
    <w:p w:rsidR="00716EA0" w:rsidRPr="005B5D48" w:rsidRDefault="00716EA0">
      <w:pPr>
        <w:autoSpaceDE w:val="0"/>
        <w:jc w:val="center"/>
      </w:pPr>
      <w:r w:rsidRPr="005B5D48">
        <w:rPr>
          <w:rFonts w:ascii="Calibri" w:hAnsi="Calibri" w:cs="Tahoma"/>
          <w:b/>
          <w:bCs/>
          <w:sz w:val="20"/>
          <w:szCs w:val="20"/>
        </w:rPr>
        <w:t xml:space="preserve">ai fini della partecipazione alla gara ed ai sensi dell’art. 47 del DPR 445/2000 e </w:t>
      </w:r>
      <w:proofErr w:type="spellStart"/>
      <w:r w:rsidRPr="005B5D48">
        <w:rPr>
          <w:rFonts w:ascii="Calibri" w:hAnsi="Calibri" w:cs="Tahoma"/>
          <w:b/>
          <w:bCs/>
          <w:sz w:val="20"/>
          <w:szCs w:val="20"/>
        </w:rPr>
        <w:t>s.m.i.</w:t>
      </w:r>
      <w:proofErr w:type="spellEnd"/>
    </w:p>
    <w:p w:rsidR="00716EA0" w:rsidRPr="005B5D48" w:rsidRDefault="00716EA0">
      <w:pPr>
        <w:autoSpaceDE w:val="0"/>
        <w:jc w:val="center"/>
        <w:rPr>
          <w:rFonts w:ascii="Calibri" w:hAnsi="Calibri" w:cs="Tahoma"/>
          <w:b/>
          <w:bCs/>
          <w:sz w:val="20"/>
          <w:szCs w:val="20"/>
        </w:rPr>
      </w:pPr>
    </w:p>
    <w:p w:rsidR="00716EA0" w:rsidRPr="005B5D48" w:rsidRDefault="00716EA0">
      <w:pPr>
        <w:autoSpaceDE w:val="0"/>
        <w:jc w:val="center"/>
        <w:rPr>
          <w:rFonts w:ascii="Calibri" w:hAnsi="Calibri" w:cs="Tahoma"/>
          <w:b/>
          <w:bCs/>
          <w:sz w:val="20"/>
          <w:szCs w:val="20"/>
        </w:rPr>
      </w:pPr>
    </w:p>
    <w:p w:rsidR="00716EA0" w:rsidRPr="005B5D48" w:rsidRDefault="00716EA0">
      <w:pPr>
        <w:autoSpaceDE w:val="0"/>
        <w:jc w:val="center"/>
      </w:pPr>
      <w:r w:rsidRPr="005B5D48">
        <w:rPr>
          <w:rFonts w:ascii="Calibri" w:hAnsi="Calibri" w:cs="Tahoma"/>
          <w:b/>
          <w:bCs/>
          <w:sz w:val="20"/>
          <w:szCs w:val="20"/>
        </w:rPr>
        <w:t>DICHIARA/DICHIARANO</w:t>
      </w:r>
    </w:p>
    <w:p w:rsidR="00716EA0" w:rsidRPr="005B5D48" w:rsidRDefault="00716EA0">
      <w:pPr>
        <w:tabs>
          <w:tab w:val="left" w:pos="142"/>
        </w:tabs>
        <w:autoSpaceDE w:val="0"/>
        <w:jc w:val="both"/>
        <w:rPr>
          <w:rFonts w:ascii="Calibri" w:eastAsia="Tahoma-Bold" w:hAnsi="Calibri" w:cs="Tahoma"/>
          <w:b/>
          <w:bCs/>
          <w:i/>
          <w:iCs/>
          <w:color w:val="FF0000"/>
          <w:sz w:val="20"/>
          <w:szCs w:val="20"/>
        </w:rPr>
      </w:pPr>
    </w:p>
    <w:p w:rsidR="00716EA0" w:rsidRPr="005B5D48" w:rsidRDefault="00716EA0">
      <w:pPr>
        <w:pStyle w:val="NormaleWeb"/>
        <w:spacing w:after="0" w:line="102" w:lineRule="atLeast"/>
        <w:jc w:val="both"/>
      </w:pPr>
      <w:r w:rsidRPr="005B5D48">
        <w:rPr>
          <w:rFonts w:ascii="Calibri" w:eastAsia="Times New Roman" w:hAnsi="Calibri" w:cs="Tahoma"/>
          <w:b/>
          <w:bCs/>
          <w:i/>
          <w:spacing w:val="-2"/>
          <w:sz w:val="18"/>
          <w:szCs w:val="18"/>
        </w:rPr>
        <w:t xml:space="preserve">- </w:t>
      </w:r>
      <w:r w:rsidRPr="005B5D48">
        <w:rPr>
          <w:rFonts w:ascii="Calibri" w:eastAsia="Times New Roman" w:hAnsi="Calibri" w:cs="BentonSans-Bold"/>
          <w:spacing w:val="-2"/>
          <w:sz w:val="20"/>
          <w:szCs w:val="20"/>
        </w:rPr>
        <w:t>che l’operatore economico che si rappresenta,</w:t>
      </w:r>
      <w:r w:rsidRPr="005B5D48">
        <w:rPr>
          <w:rFonts w:ascii="Calibri" w:eastAsia="Times New Roman" w:hAnsi="Calibri" w:cs="BentonSans-Bold"/>
          <w:b/>
          <w:bCs/>
          <w:spacing w:val="-2"/>
          <w:sz w:val="20"/>
          <w:szCs w:val="20"/>
        </w:rPr>
        <w:t xml:space="preserve"> non incorre in alcuna delle cause di esclusione di cui all’art. 80, commi 2, 4</w:t>
      </w:r>
      <w:r w:rsidRPr="005B5D48">
        <w:rPr>
          <w:rFonts w:ascii="Calibri" w:eastAsia="Times New Roman" w:hAnsi="Calibri" w:cs="BentonSans-Bold"/>
          <w:spacing w:val="-2"/>
          <w:sz w:val="20"/>
          <w:szCs w:val="20"/>
        </w:rPr>
        <w:t xml:space="preserve"> e</w:t>
      </w:r>
      <w:r w:rsidRPr="005B5D48">
        <w:rPr>
          <w:rFonts w:ascii="Calibri" w:eastAsia="Times New Roman" w:hAnsi="Calibri" w:cs="BentonSans-Bold"/>
          <w:b/>
          <w:bCs/>
          <w:spacing w:val="-2"/>
          <w:sz w:val="20"/>
          <w:szCs w:val="20"/>
        </w:rPr>
        <w:t xml:space="preserve"> 5 del d.lgs. 50/2016 e </w:t>
      </w:r>
      <w:proofErr w:type="spellStart"/>
      <w:r w:rsidRPr="005B5D48">
        <w:rPr>
          <w:rFonts w:ascii="Calibri" w:eastAsia="Times New Roman" w:hAnsi="Calibri" w:cs="BentonSans-Bold"/>
          <w:b/>
          <w:bCs/>
          <w:spacing w:val="-2"/>
          <w:sz w:val="20"/>
          <w:szCs w:val="20"/>
        </w:rPr>
        <w:t>s.m.i.</w:t>
      </w:r>
      <w:proofErr w:type="spellEnd"/>
      <w:r w:rsidRPr="005B5D48">
        <w:rPr>
          <w:rFonts w:ascii="Calibri" w:eastAsia="Times New Roman" w:hAnsi="Calibri" w:cs="BentonSans-Bold"/>
          <w:spacing w:val="-2"/>
          <w:sz w:val="20"/>
          <w:szCs w:val="20"/>
        </w:rPr>
        <w:t>;</w:t>
      </w:r>
    </w:p>
    <w:p w:rsidR="00716EA0" w:rsidRPr="005B5D48" w:rsidRDefault="00716EA0">
      <w:pPr>
        <w:pStyle w:val="NormaleWeb"/>
        <w:spacing w:before="0" w:after="0" w:line="102" w:lineRule="atLeast"/>
        <w:ind w:left="-13" w:hanging="13"/>
        <w:jc w:val="both"/>
      </w:pPr>
      <w:r w:rsidRPr="005B5D48">
        <w:rPr>
          <w:rFonts w:ascii="Calibri" w:eastAsia="Times New Roman" w:hAnsi="Calibri" w:cs="BentonSans-Bold"/>
          <w:spacing w:val="-2"/>
          <w:sz w:val="20"/>
          <w:szCs w:val="20"/>
        </w:rPr>
        <w:t xml:space="preserve">- che le persone fisiche che rivestono i ruoli indicati </w:t>
      </w:r>
      <w:r w:rsidRPr="005B5D48">
        <w:rPr>
          <w:rFonts w:ascii="Calibri" w:eastAsia="Times New Roman" w:hAnsi="Calibri" w:cs="BentonSans-Bold"/>
          <w:b/>
          <w:spacing w:val="-2"/>
          <w:sz w:val="20"/>
          <w:szCs w:val="20"/>
        </w:rPr>
        <w:t>all’art. 80, commi 3</w:t>
      </w:r>
      <w:r w:rsidRPr="005B5D48">
        <w:rPr>
          <w:rFonts w:ascii="Calibri" w:eastAsia="Times New Roman" w:hAnsi="Calibri" w:cs="BentonSans-Bold"/>
          <w:spacing w:val="-2"/>
          <w:sz w:val="20"/>
          <w:szCs w:val="20"/>
        </w:rPr>
        <w:t xml:space="preserve"> del d.lgs. 50/2016 e </w:t>
      </w:r>
      <w:proofErr w:type="spellStart"/>
      <w:r w:rsidRPr="005B5D48">
        <w:rPr>
          <w:rFonts w:ascii="Calibri" w:eastAsia="Times New Roman" w:hAnsi="Calibri" w:cs="BentonSans-Bold"/>
          <w:spacing w:val="-2"/>
          <w:sz w:val="20"/>
          <w:szCs w:val="20"/>
        </w:rPr>
        <w:t>s.m.i.</w:t>
      </w:r>
      <w:proofErr w:type="spellEnd"/>
      <w:r w:rsidRPr="005B5D48">
        <w:rPr>
          <w:rFonts w:ascii="Calibri" w:eastAsia="Times New Roman" w:hAnsi="Calibri" w:cs="BentonSans-Bold"/>
          <w:spacing w:val="-2"/>
          <w:sz w:val="20"/>
          <w:szCs w:val="20"/>
        </w:rPr>
        <w:t xml:space="preserve"> (</w:t>
      </w:r>
      <w:r w:rsidRPr="005B5D48">
        <w:rPr>
          <w:rFonts w:ascii="Calibri" w:eastAsia="Times New Roman" w:hAnsi="Calibri" w:cs="BentonSans-Bold"/>
          <w:bCs/>
          <w:spacing w:val="-2"/>
          <w:sz w:val="20"/>
          <w:szCs w:val="20"/>
        </w:rPr>
        <w:t>così come esplicitati nel</w:t>
      </w:r>
      <w:r w:rsidRPr="005B5D48">
        <w:rPr>
          <w:rFonts w:ascii="Calibri" w:eastAsia="Times New Roman" w:hAnsi="Calibri" w:cs="BentonSans-Bold"/>
          <w:b/>
          <w:bCs/>
          <w:spacing w:val="-2"/>
          <w:sz w:val="20"/>
          <w:szCs w:val="20"/>
        </w:rPr>
        <w:t xml:space="preserve"> Comunicato del Presidente dell'ANAC </w:t>
      </w:r>
      <w:proofErr w:type="gramStart"/>
      <w:r w:rsidRPr="005B5D48">
        <w:rPr>
          <w:rFonts w:ascii="Calibri" w:eastAsia="Times New Roman" w:hAnsi="Calibri" w:cs="BentonSans-Bold"/>
          <w:b/>
          <w:bCs/>
          <w:spacing w:val="-2"/>
          <w:sz w:val="20"/>
          <w:szCs w:val="20"/>
        </w:rPr>
        <w:t>dell' 8</w:t>
      </w:r>
      <w:proofErr w:type="gramEnd"/>
      <w:r w:rsidRPr="005B5D48">
        <w:rPr>
          <w:rFonts w:ascii="Calibri" w:eastAsia="Times New Roman" w:hAnsi="Calibri" w:cs="BentonSans-Bold"/>
          <w:b/>
          <w:bCs/>
          <w:spacing w:val="-2"/>
          <w:sz w:val="20"/>
          <w:szCs w:val="20"/>
        </w:rPr>
        <w:t xml:space="preserve"> novembre 2017)</w:t>
      </w:r>
      <w:r w:rsidRPr="005B5D48">
        <w:rPr>
          <w:rFonts w:ascii="Calibri" w:eastAsia="Times New Roman" w:hAnsi="Calibri" w:cs="BentonSans-Bold"/>
          <w:spacing w:val="-2"/>
          <w:sz w:val="20"/>
          <w:szCs w:val="20"/>
        </w:rPr>
        <w:t xml:space="preserve"> – comprese quelle cessate dalle suddette cariche nell’anno antecedente la data di spedizione della lettera di invito/disciplinare di gara – sono state elencate nel </w:t>
      </w:r>
      <w:r w:rsidRPr="005B5D48">
        <w:rPr>
          <w:rFonts w:ascii="Calibri" w:eastAsia="Times New Roman" w:hAnsi="Calibri" w:cs="BentonSans-Bold"/>
          <w:b/>
          <w:color w:val="FF0000"/>
          <w:spacing w:val="-2"/>
          <w:sz w:val="20"/>
          <w:szCs w:val="20"/>
        </w:rPr>
        <w:t>Mod.3</w:t>
      </w:r>
      <w:r w:rsidRPr="005B5D48">
        <w:rPr>
          <w:rFonts w:ascii="Calibri" w:eastAsia="Times New Roman" w:hAnsi="Calibri" w:cs="BentonSans-Bold"/>
          <w:spacing w:val="-2"/>
          <w:sz w:val="20"/>
          <w:szCs w:val="20"/>
        </w:rPr>
        <w:t xml:space="preserve"> e con riferimento ad esse non sussistono le </w:t>
      </w:r>
      <w:r w:rsidRPr="005B5D48">
        <w:rPr>
          <w:rFonts w:ascii="Calibri" w:eastAsia="Times New Roman" w:hAnsi="Calibri" w:cs="BentonSans-Bold"/>
          <w:b/>
          <w:spacing w:val="-2"/>
          <w:sz w:val="20"/>
          <w:szCs w:val="20"/>
        </w:rPr>
        <w:t>cause di esclusione di cui all’art. 80, commi 1</w:t>
      </w:r>
      <w:r w:rsidRPr="005B5D48">
        <w:rPr>
          <w:rFonts w:ascii="Calibri" w:eastAsia="Times New Roman" w:hAnsi="Calibri" w:cs="BentonSans-Bold"/>
          <w:spacing w:val="-2"/>
          <w:sz w:val="20"/>
          <w:szCs w:val="20"/>
        </w:rPr>
        <w:t xml:space="preserve"> del d.lgs. 50/2016 e </w:t>
      </w:r>
      <w:proofErr w:type="spellStart"/>
      <w:r w:rsidRPr="005B5D48">
        <w:rPr>
          <w:rFonts w:ascii="Calibri" w:eastAsia="Times New Roman" w:hAnsi="Calibri" w:cs="BentonSans-Bold"/>
          <w:spacing w:val="-2"/>
          <w:sz w:val="20"/>
          <w:szCs w:val="20"/>
        </w:rPr>
        <w:t>s.m.i.</w:t>
      </w:r>
      <w:proofErr w:type="spellEnd"/>
      <w:r w:rsidRPr="005B5D48">
        <w:rPr>
          <w:rFonts w:ascii="Calibri" w:eastAsia="Times New Roman" w:hAnsi="Calibri" w:cs="BentonSans-Bold"/>
          <w:spacing w:val="-2"/>
          <w:sz w:val="20"/>
          <w:szCs w:val="20"/>
        </w:rPr>
        <w:t>.</w:t>
      </w:r>
    </w:p>
    <w:p w:rsidR="00716EA0" w:rsidRPr="005B5D48" w:rsidRDefault="00716EA0">
      <w:pPr>
        <w:autoSpaceDE w:val="0"/>
      </w:pPr>
    </w:p>
    <w:p w:rsidR="00716EA0" w:rsidRPr="005B5D48" w:rsidRDefault="00716EA0">
      <w:pPr>
        <w:autoSpaceDE w:val="0"/>
      </w:pPr>
      <w:r w:rsidRPr="005B5D48">
        <w:rPr>
          <w:rFonts w:ascii="Calibri" w:hAnsi="Calibri" w:cs="Tahoma"/>
          <w:b/>
          <w:bCs/>
          <w:i/>
          <w:iCs/>
          <w:color w:val="FF0000"/>
          <w:sz w:val="20"/>
          <w:szCs w:val="20"/>
        </w:rPr>
        <w:t>(con riferimento ai requisiti di idoneità professionale e di capacità tecnica ed economico finanziaria di cui al paragrafo 6 del disciplinare di gara)</w:t>
      </w:r>
    </w:p>
    <w:p w:rsidR="00716EA0" w:rsidRPr="005B5D48" w:rsidRDefault="00716EA0">
      <w:pPr>
        <w:pStyle w:val="sche3"/>
        <w:widowControl/>
        <w:overflowPunct/>
        <w:autoSpaceDE/>
        <w:textAlignment w:val="auto"/>
        <w:rPr>
          <w:rFonts w:ascii="Calibri" w:hAnsi="Calibri" w:cs="Tahoma"/>
          <w:b/>
          <w:bCs/>
          <w:lang w:val="it-IT"/>
        </w:rPr>
      </w:pPr>
    </w:p>
    <w:p w:rsidR="00716EA0" w:rsidRPr="005B5D48" w:rsidRDefault="00716EA0">
      <w:pPr>
        <w:pStyle w:val="sche3"/>
        <w:widowControl/>
        <w:overflowPunct/>
        <w:autoSpaceDE/>
        <w:textAlignment w:val="auto"/>
      </w:pPr>
      <w:r w:rsidRPr="005B5D48">
        <w:rPr>
          <w:rFonts w:ascii="Calibri" w:hAnsi="Calibri" w:cs="Tahoma"/>
          <w:b/>
          <w:bCs/>
          <w:lang w:val="it-IT"/>
        </w:rPr>
        <w:t>- di possedere i seguenti requisiti:</w:t>
      </w:r>
    </w:p>
    <w:p w:rsidR="00716EA0" w:rsidRPr="005B5D48" w:rsidRDefault="00716EA0">
      <w:pPr>
        <w:autoSpaceDE w:val="0"/>
        <w:spacing w:after="120" w:line="100" w:lineRule="atLeast"/>
        <w:ind w:left="-8"/>
        <w:jc w:val="both"/>
        <w:rPr>
          <w:rFonts w:ascii="Calibri" w:hAnsi="Calibri" w:cs="Calibri"/>
          <w:b/>
          <w:bCs/>
          <w:color w:val="1F497D"/>
          <w:sz w:val="20"/>
          <w:szCs w:val="20"/>
        </w:rPr>
      </w:pPr>
    </w:p>
    <w:p w:rsidR="00716EA0" w:rsidRPr="005B5D48" w:rsidRDefault="00716EA0">
      <w:pPr>
        <w:autoSpaceDE w:val="0"/>
        <w:spacing w:after="120" w:line="100" w:lineRule="atLeast"/>
        <w:ind w:left="-8"/>
        <w:jc w:val="both"/>
      </w:pPr>
      <w:r w:rsidRPr="005B5D48">
        <w:rPr>
          <w:rFonts w:ascii="Calibri" w:hAnsi="Calibri" w:cs="Calibri"/>
          <w:b/>
          <w:bCs/>
          <w:sz w:val="20"/>
          <w:szCs w:val="20"/>
        </w:rPr>
        <w:t>REQUISITI DI IDONEITA' PROFESSIONALE</w:t>
      </w:r>
      <w:r w:rsidRPr="005B5D48">
        <w:rPr>
          <w:rFonts w:ascii="Calibri" w:hAnsi="Calibri" w:cs="Calibri"/>
          <w:b/>
          <w:bCs/>
          <w:color w:val="FF0000"/>
          <w:sz w:val="20"/>
          <w:szCs w:val="20"/>
        </w:rPr>
        <w:t xml:space="preserve"> (paragrafo 6.1 del disciplinare di gara)</w:t>
      </w:r>
    </w:p>
    <w:p w:rsidR="00716EA0" w:rsidRPr="005B5D48" w:rsidRDefault="00716EA0">
      <w:pPr>
        <w:autoSpaceDE w:val="0"/>
        <w:jc w:val="both"/>
      </w:pPr>
      <w:bookmarkStart w:id="12" w:name="_Hlk130551256"/>
      <w:r w:rsidRPr="005B5D48">
        <w:rPr>
          <w:rStyle w:val="Carpredefinitoparagrafo4"/>
          <w:rFonts w:ascii="Calibri" w:eastAsia="CourierNewOOEnc" w:hAnsi="Calibri" w:cs="CourierNewOOEnc"/>
          <w:b/>
          <w:bCs/>
          <w:iCs/>
          <w:sz w:val="20"/>
          <w:szCs w:val="20"/>
        </w:rPr>
        <w:t>□</w:t>
      </w:r>
      <w:r w:rsidRPr="005B5D48">
        <w:rPr>
          <w:rStyle w:val="Carpredefinitoparagrafo4"/>
          <w:rFonts w:ascii="Calibri" w:eastAsia="Calibri" w:hAnsi="Calibri" w:cs="Calibri"/>
          <w:b/>
          <w:bCs/>
          <w:iCs/>
          <w:sz w:val="20"/>
          <w:szCs w:val="20"/>
        </w:rPr>
        <w:t xml:space="preserve"> </w:t>
      </w:r>
      <w:r w:rsidRPr="005B5D48">
        <w:rPr>
          <w:rStyle w:val="Carpredefinitoparagrafo4"/>
          <w:rFonts w:ascii="Calibri" w:hAnsi="Calibri" w:cs="Tahoma"/>
          <w:b/>
          <w:bCs/>
          <w:iCs/>
          <w:sz w:val="20"/>
          <w:szCs w:val="20"/>
        </w:rPr>
        <w:t>di essere iscritto al regis</w:t>
      </w:r>
      <w:r w:rsidRPr="005B5D48">
        <w:rPr>
          <w:rStyle w:val="Carpredefinitoparagrafo4"/>
          <w:rFonts w:ascii="Calibri" w:hAnsi="Calibri" w:cs="Tahoma"/>
          <w:b/>
          <w:iCs/>
          <w:sz w:val="20"/>
          <w:szCs w:val="20"/>
        </w:rPr>
        <w:t>tro delle imprese della CCIAA</w:t>
      </w:r>
      <w:r w:rsidRPr="005B5D48">
        <w:rPr>
          <w:rStyle w:val="Carpredefinitoparagrafo4"/>
          <w:rFonts w:ascii="Calibri" w:hAnsi="Calibri" w:cs="Tahoma"/>
          <w:iCs/>
          <w:sz w:val="20"/>
          <w:szCs w:val="20"/>
        </w:rPr>
        <w:t xml:space="preserve"> competente per territorio per attività coerenti con quelle oggetto della prese</w:t>
      </w:r>
      <w:bookmarkStart w:id="13" w:name="_Ref495411492"/>
      <w:bookmarkEnd w:id="13"/>
      <w:r w:rsidRPr="005B5D48">
        <w:rPr>
          <w:rStyle w:val="Carpredefinitoparagrafo4"/>
          <w:rFonts w:ascii="Calibri" w:hAnsi="Calibri" w:cs="Tahoma"/>
          <w:iCs/>
          <w:sz w:val="20"/>
          <w:szCs w:val="20"/>
        </w:rPr>
        <w:t>nte procedura di gara ovvero, in caso di sede in uno degli Stati membri, in analogo registro dello Stato di appartenenza secondo le indicazioni disponibili nel registro online dei certificati (</w:t>
      </w:r>
      <w:r w:rsidRPr="005B5D48">
        <w:rPr>
          <w:rStyle w:val="Carpredefinitoparagrafo4"/>
          <w:rFonts w:ascii="Calibri" w:hAnsi="Calibri" w:cs="Tahoma"/>
          <w:i/>
          <w:iCs/>
          <w:sz w:val="20"/>
          <w:szCs w:val="20"/>
        </w:rPr>
        <w:t>e-</w:t>
      </w:r>
      <w:proofErr w:type="spellStart"/>
      <w:r w:rsidRPr="005B5D48">
        <w:rPr>
          <w:rStyle w:val="Carpredefinitoparagrafo4"/>
          <w:rFonts w:ascii="Calibri" w:hAnsi="Calibri" w:cs="Tahoma"/>
          <w:i/>
          <w:iCs/>
          <w:sz w:val="20"/>
          <w:szCs w:val="20"/>
        </w:rPr>
        <w:t>Certis</w:t>
      </w:r>
      <w:proofErr w:type="spellEnd"/>
      <w:r w:rsidRPr="005B5D48">
        <w:rPr>
          <w:rStyle w:val="Carpredefinitoparagrafo4"/>
          <w:rFonts w:ascii="Calibri" w:hAnsi="Calibri" w:cs="Tahoma"/>
          <w:iCs/>
          <w:sz w:val="20"/>
          <w:szCs w:val="20"/>
        </w:rPr>
        <w:t>).</w:t>
      </w:r>
    </w:p>
    <w:p w:rsidR="00716EA0" w:rsidRDefault="00716EA0">
      <w:pPr>
        <w:autoSpaceDE w:val="0"/>
        <w:jc w:val="both"/>
        <w:rPr>
          <w:rStyle w:val="Carpredefinitoparagrafo4"/>
          <w:rFonts w:ascii="Calibri" w:hAnsi="Calibri" w:cs="Tahoma"/>
          <w:i/>
          <w:iCs/>
          <w:sz w:val="20"/>
          <w:szCs w:val="20"/>
        </w:rPr>
      </w:pPr>
      <w:r w:rsidRPr="005B5D48">
        <w:rPr>
          <w:rStyle w:val="Carpredefinitoparagrafo4"/>
          <w:rFonts w:ascii="Calibri" w:hAnsi="Calibri" w:cs="Tahoma"/>
          <w:i/>
          <w:iCs/>
          <w:sz w:val="20"/>
          <w:szCs w:val="20"/>
        </w:rPr>
        <w:t>(</w:t>
      </w:r>
      <w:proofErr w:type="spellStart"/>
      <w:r w:rsidRPr="005B5D48">
        <w:rPr>
          <w:rStyle w:val="Carpredefinitoparagrafo4"/>
          <w:rFonts w:ascii="Calibri" w:hAnsi="Calibri" w:cs="Tahoma"/>
          <w:i/>
          <w:iCs/>
          <w:sz w:val="20"/>
          <w:szCs w:val="20"/>
        </w:rPr>
        <w:t>n.b.</w:t>
      </w:r>
      <w:proofErr w:type="spellEnd"/>
      <w:r w:rsidRPr="005B5D48">
        <w:rPr>
          <w:rStyle w:val="Carpredefinitoparagrafo4"/>
          <w:rFonts w:ascii="Calibri" w:hAnsi="Calibri" w:cs="Tahoma"/>
          <w:i/>
          <w:iCs/>
          <w:sz w:val="20"/>
          <w:szCs w:val="20"/>
        </w:rPr>
        <w:t>: in caso di concorrente avente sede in un Paese terzo, firmatario degli accordi di cui all'art 49 del Codice, tale requisito deve esser dimostrato mediante dichiarazione giurata o secondo le modalità vigenti nel Paese nel quale è stabilito).</w:t>
      </w:r>
    </w:p>
    <w:bookmarkEnd w:id="12"/>
    <w:p w:rsidR="00E3255C" w:rsidRPr="005B5D48" w:rsidRDefault="00E3255C">
      <w:pPr>
        <w:autoSpaceDE w:val="0"/>
        <w:jc w:val="both"/>
      </w:pPr>
    </w:p>
    <w:p w:rsidR="00E3255C" w:rsidRPr="00E3255C" w:rsidRDefault="00E3255C" w:rsidP="00E3255C">
      <w:pPr>
        <w:autoSpaceDE w:val="0"/>
        <w:jc w:val="both"/>
      </w:pPr>
      <w:r w:rsidRPr="005B5D48">
        <w:rPr>
          <w:rStyle w:val="Carpredefinitoparagrafo4"/>
          <w:rFonts w:ascii="Calibri" w:eastAsia="CourierNewOOEnc" w:hAnsi="Calibri" w:cs="CourierNewOOEnc"/>
          <w:b/>
          <w:bCs/>
          <w:iCs/>
          <w:sz w:val="20"/>
          <w:szCs w:val="20"/>
        </w:rPr>
        <w:t>□</w:t>
      </w:r>
      <w:r w:rsidRPr="005B5D48">
        <w:rPr>
          <w:rStyle w:val="Carpredefinitoparagrafo4"/>
          <w:rFonts w:ascii="Calibri" w:eastAsia="Calibri" w:hAnsi="Calibri" w:cs="Calibri"/>
          <w:b/>
          <w:bCs/>
          <w:iCs/>
          <w:sz w:val="20"/>
          <w:szCs w:val="20"/>
        </w:rPr>
        <w:t xml:space="preserve"> </w:t>
      </w:r>
      <w:r w:rsidRPr="005B5D48">
        <w:rPr>
          <w:rStyle w:val="Carpredefinitoparagrafo4"/>
          <w:rFonts w:ascii="Calibri" w:hAnsi="Calibri" w:cs="Tahoma"/>
          <w:b/>
          <w:bCs/>
          <w:iCs/>
          <w:sz w:val="20"/>
          <w:szCs w:val="20"/>
        </w:rPr>
        <w:t xml:space="preserve">di essere iscritto </w:t>
      </w:r>
      <w:r>
        <w:rPr>
          <w:rStyle w:val="Carpredefinitoparagrafo4"/>
          <w:rFonts w:ascii="Calibri" w:hAnsi="Calibri" w:cs="Tahoma"/>
          <w:b/>
          <w:bCs/>
          <w:iCs/>
          <w:sz w:val="20"/>
          <w:szCs w:val="20"/>
        </w:rPr>
        <w:t xml:space="preserve">all’Albo delle Agenzie per il Lavoro </w:t>
      </w:r>
      <w:r>
        <w:rPr>
          <w:rStyle w:val="Carpredefinitoparagrafo4"/>
          <w:rFonts w:ascii="Calibri" w:hAnsi="Calibri" w:cs="Tahoma"/>
          <w:iCs/>
          <w:sz w:val="20"/>
          <w:szCs w:val="20"/>
        </w:rPr>
        <w:t xml:space="preserve">tenuto presso il Ministero del Lavoro e delle Politiche Sociali e di essere in possesso dell’autorizzazione all’esercizio di tutte le attività di cui all’art. 20 del </w:t>
      </w:r>
      <w:proofErr w:type="spellStart"/>
      <w:r>
        <w:rPr>
          <w:rStyle w:val="Carpredefinitoparagrafo4"/>
          <w:rFonts w:ascii="Calibri" w:hAnsi="Calibri" w:cs="Tahoma"/>
          <w:iCs/>
          <w:sz w:val="20"/>
          <w:szCs w:val="20"/>
        </w:rPr>
        <w:t>D.Lgs</w:t>
      </w:r>
      <w:proofErr w:type="spellEnd"/>
      <w:r>
        <w:rPr>
          <w:rStyle w:val="Carpredefinitoparagrafo4"/>
          <w:rFonts w:ascii="Calibri" w:hAnsi="Calibri" w:cs="Tahoma"/>
          <w:iCs/>
          <w:sz w:val="20"/>
          <w:szCs w:val="20"/>
        </w:rPr>
        <w:t xml:space="preserve"> 276/2003.</w:t>
      </w:r>
    </w:p>
    <w:p w:rsidR="00E3255C" w:rsidRDefault="00E3255C" w:rsidP="00E3255C">
      <w:pPr>
        <w:autoSpaceDE w:val="0"/>
        <w:jc w:val="both"/>
        <w:rPr>
          <w:rStyle w:val="Carpredefinitoparagrafo4"/>
          <w:rFonts w:ascii="Calibri" w:hAnsi="Calibri" w:cs="Tahoma"/>
          <w:i/>
          <w:iCs/>
          <w:sz w:val="20"/>
          <w:szCs w:val="20"/>
        </w:rPr>
      </w:pPr>
      <w:r w:rsidRPr="005B5D48">
        <w:rPr>
          <w:rStyle w:val="Carpredefinitoparagrafo4"/>
          <w:rFonts w:ascii="Calibri" w:hAnsi="Calibri" w:cs="Tahoma"/>
          <w:i/>
          <w:iCs/>
          <w:sz w:val="20"/>
          <w:szCs w:val="20"/>
        </w:rPr>
        <w:t>(</w:t>
      </w:r>
      <w:proofErr w:type="spellStart"/>
      <w:r w:rsidRPr="005B5D48">
        <w:rPr>
          <w:rStyle w:val="Carpredefinitoparagrafo4"/>
          <w:rFonts w:ascii="Calibri" w:hAnsi="Calibri" w:cs="Tahoma"/>
          <w:i/>
          <w:iCs/>
          <w:sz w:val="20"/>
          <w:szCs w:val="20"/>
        </w:rPr>
        <w:t>n.b.</w:t>
      </w:r>
      <w:proofErr w:type="spellEnd"/>
      <w:r w:rsidRPr="005B5D48">
        <w:rPr>
          <w:rStyle w:val="Carpredefinitoparagrafo4"/>
          <w:rFonts w:ascii="Calibri" w:hAnsi="Calibri" w:cs="Tahoma"/>
          <w:i/>
          <w:iCs/>
          <w:sz w:val="20"/>
          <w:szCs w:val="20"/>
        </w:rPr>
        <w:t>: in caso di concorrente avente sede in un Paese terzo, firmatario degli accordi di cui all'art 49 del Codice, tale requisito deve esser dimostrato mediante dichiarazione giurata o secondo le modalità vigenti nel Paese nel quale è stabilito).</w:t>
      </w:r>
    </w:p>
    <w:p w:rsidR="00716EA0" w:rsidRDefault="00716EA0">
      <w:pPr>
        <w:autoSpaceDE w:val="0"/>
        <w:jc w:val="both"/>
      </w:pPr>
    </w:p>
    <w:p w:rsidR="00E3255C" w:rsidRPr="005B5D48" w:rsidRDefault="00E3255C">
      <w:pPr>
        <w:autoSpaceDE w:val="0"/>
        <w:jc w:val="both"/>
      </w:pPr>
    </w:p>
    <w:p w:rsidR="00716EA0" w:rsidRPr="005B5D48" w:rsidRDefault="00716EA0">
      <w:pPr>
        <w:autoSpaceDE w:val="0"/>
        <w:spacing w:after="120" w:line="100" w:lineRule="atLeast"/>
      </w:pPr>
      <w:r w:rsidRPr="005B5D48">
        <w:rPr>
          <w:rFonts w:ascii="Calibri" w:hAnsi="Calibri" w:cs="Calibri"/>
          <w:b/>
          <w:sz w:val="20"/>
          <w:szCs w:val="20"/>
        </w:rPr>
        <w:t>REQUISITI DI CAPACITA' ECONOMICO E FINANZIARIA</w:t>
      </w:r>
      <w:r w:rsidRPr="005B5D48">
        <w:rPr>
          <w:rFonts w:ascii="Calibri" w:hAnsi="Calibri" w:cs="Calibri"/>
          <w:b/>
          <w:color w:val="FF0000"/>
          <w:sz w:val="20"/>
          <w:szCs w:val="20"/>
        </w:rPr>
        <w:t xml:space="preserve"> (paragrafo 6.2 del disciplinare di gara)</w:t>
      </w:r>
    </w:p>
    <w:p w:rsidR="00E3255C" w:rsidRPr="006A7D5C" w:rsidRDefault="00E3255C" w:rsidP="00E3255C">
      <w:pPr>
        <w:jc w:val="both"/>
        <w:rPr>
          <w:rFonts w:ascii="Calibri" w:hAnsi="Calibri" w:cs="Calibri"/>
          <w:b/>
          <w:bCs/>
          <w:sz w:val="20"/>
          <w:szCs w:val="20"/>
        </w:rPr>
      </w:pPr>
      <w:bookmarkStart w:id="14" w:name="_Hlk130551837"/>
      <w:r w:rsidRPr="005B5D48">
        <w:rPr>
          <w:rStyle w:val="Carpredefinitoparagrafo4"/>
          <w:rFonts w:ascii="Calibri" w:eastAsia="CourierNewOOEnc" w:hAnsi="Calibri" w:cs="CourierNewOOEnc"/>
          <w:b/>
          <w:bCs/>
          <w:iCs/>
          <w:spacing w:val="-2"/>
          <w:sz w:val="20"/>
          <w:szCs w:val="20"/>
        </w:rPr>
        <w:t>□</w:t>
      </w:r>
      <w:r w:rsidRPr="005B5D48">
        <w:rPr>
          <w:rStyle w:val="Carpredefinitoparagrafo4"/>
          <w:rFonts w:ascii="Calibri" w:eastAsia="Calibri" w:hAnsi="Calibri" w:cs="Calibri"/>
          <w:b/>
          <w:bCs/>
          <w:iCs/>
          <w:spacing w:val="-2"/>
          <w:sz w:val="20"/>
          <w:szCs w:val="20"/>
        </w:rPr>
        <w:t xml:space="preserve"> </w:t>
      </w:r>
      <w:r w:rsidRPr="006A7D5C">
        <w:rPr>
          <w:rStyle w:val="Carpredefinitoparagrafo4"/>
          <w:rFonts w:ascii="Calibri" w:eastAsia="Calibri" w:hAnsi="Calibri" w:cs="Calibri"/>
          <w:b/>
          <w:bCs/>
          <w:iCs/>
          <w:spacing w:val="-2"/>
          <w:sz w:val="20"/>
          <w:szCs w:val="20"/>
        </w:rPr>
        <w:t xml:space="preserve">(par. 6.2 lett. e) di </w:t>
      </w:r>
      <w:r w:rsidRPr="006A7D5C">
        <w:rPr>
          <w:rFonts w:ascii="Calibri" w:hAnsi="Calibri" w:cs="Calibri"/>
          <w:b/>
          <w:bCs/>
          <w:sz w:val="20"/>
          <w:szCs w:val="20"/>
        </w:rPr>
        <w:t xml:space="preserve">avere complessivamente realizzato negli ultimi tre esercizi finanziari un fatturato </w:t>
      </w:r>
      <w:r w:rsidR="00D81B87" w:rsidRPr="006A7D5C">
        <w:rPr>
          <w:rFonts w:ascii="Calibri" w:hAnsi="Calibri" w:cs="Calibri"/>
          <w:b/>
          <w:bCs/>
          <w:sz w:val="20"/>
          <w:szCs w:val="20"/>
        </w:rPr>
        <w:t xml:space="preserve">specifico minimo annuo </w:t>
      </w:r>
      <w:r w:rsidRPr="006A7D5C">
        <w:rPr>
          <w:rFonts w:ascii="Calibri" w:hAnsi="Calibri" w:cs="Calibri"/>
          <w:b/>
          <w:bCs/>
          <w:sz w:val="20"/>
          <w:szCs w:val="20"/>
        </w:rPr>
        <w:t xml:space="preserve">nel settore di attività oggetto del presente accordo quadro pari ad almeno Euro </w:t>
      </w:r>
      <w:r w:rsidR="00D81B87" w:rsidRPr="006A7D5C">
        <w:rPr>
          <w:rFonts w:ascii="Calibri" w:hAnsi="Calibri" w:cs="Calibri"/>
          <w:b/>
          <w:bCs/>
          <w:sz w:val="20"/>
          <w:szCs w:val="20"/>
        </w:rPr>
        <w:t>2.000.000</w:t>
      </w:r>
      <w:r w:rsidRPr="006A7D5C">
        <w:rPr>
          <w:rFonts w:ascii="Calibri" w:hAnsi="Calibri" w:cs="Calibri"/>
          <w:b/>
          <w:bCs/>
          <w:sz w:val="20"/>
          <w:szCs w:val="20"/>
        </w:rPr>
        <w:t xml:space="preserve">,00 </w:t>
      </w:r>
    </w:p>
    <w:bookmarkEnd w:id="14"/>
    <w:p w:rsidR="00E3255C" w:rsidRPr="006A7D5C" w:rsidRDefault="00E3255C">
      <w:pPr>
        <w:jc w:val="both"/>
      </w:pPr>
    </w:p>
    <w:p w:rsidR="00E3255C" w:rsidRPr="006A7D5C" w:rsidRDefault="00E3255C" w:rsidP="00E3255C">
      <w:pPr>
        <w:pStyle w:val="Standard"/>
        <w:jc w:val="both"/>
        <w:rPr>
          <w:rFonts w:ascii="Calibri" w:hAnsi="Calibri" w:cs="Calibri"/>
          <w:sz w:val="18"/>
          <w:szCs w:val="18"/>
        </w:rPr>
      </w:pPr>
      <w:r w:rsidRPr="006A7D5C">
        <w:rPr>
          <w:rFonts w:ascii="Calibri" w:hAnsi="Calibri" w:cs="Calibri"/>
          <w:i/>
          <w:sz w:val="18"/>
          <w:szCs w:val="18"/>
        </w:rPr>
        <w:t xml:space="preserve">Si richiama che il par. 6.2 del disciplinare di gara prevede che: </w:t>
      </w:r>
    </w:p>
    <w:p w:rsidR="00E3255C" w:rsidRPr="006A7D5C" w:rsidRDefault="00E3255C" w:rsidP="00E3255C">
      <w:pPr>
        <w:pStyle w:val="Standard"/>
        <w:jc w:val="both"/>
        <w:rPr>
          <w:rFonts w:ascii="Calibri" w:hAnsi="Calibri" w:cs="Calibri"/>
          <w:sz w:val="18"/>
          <w:szCs w:val="18"/>
        </w:rPr>
      </w:pPr>
      <w:r w:rsidRPr="006A7D5C">
        <w:rPr>
          <w:rFonts w:ascii="Calibri" w:hAnsi="Calibri" w:cs="Calibri"/>
          <w:i/>
          <w:sz w:val="18"/>
          <w:szCs w:val="18"/>
        </w:rPr>
        <w:lastRenderedPageBreak/>
        <w:t xml:space="preserve">- per fatturato nel settore di attività oggetto del presente accordo quadro si intende solo ed esclusivamente un fatturato realizzato dall’erogazione di servizi di somministrazione di lavoro, ai sensi delle disposizioni del d.lgs. 276/2003 e </w:t>
      </w:r>
      <w:proofErr w:type="spellStart"/>
      <w:r w:rsidRPr="006A7D5C">
        <w:rPr>
          <w:rFonts w:ascii="Calibri" w:hAnsi="Calibri" w:cs="Calibri"/>
          <w:i/>
          <w:sz w:val="18"/>
          <w:szCs w:val="18"/>
        </w:rPr>
        <w:t>s.m.i.</w:t>
      </w:r>
      <w:proofErr w:type="spellEnd"/>
      <w:r w:rsidRPr="006A7D5C">
        <w:rPr>
          <w:rFonts w:ascii="Calibri" w:hAnsi="Calibri" w:cs="Calibri"/>
          <w:i/>
          <w:sz w:val="18"/>
          <w:szCs w:val="18"/>
        </w:rPr>
        <w:t xml:space="preserve">, di figure professionali nel settore socio-sanitario; </w:t>
      </w:r>
    </w:p>
    <w:p w:rsidR="00E3255C" w:rsidRPr="006A7D5C" w:rsidRDefault="00E3255C" w:rsidP="00E3255C">
      <w:pPr>
        <w:pStyle w:val="Standard"/>
        <w:jc w:val="both"/>
        <w:rPr>
          <w:rFonts w:ascii="Calibri" w:hAnsi="Calibri" w:cs="Calibri"/>
          <w:sz w:val="18"/>
          <w:szCs w:val="18"/>
        </w:rPr>
      </w:pPr>
      <w:r w:rsidRPr="006A7D5C">
        <w:rPr>
          <w:rFonts w:ascii="Calibri" w:hAnsi="Calibri" w:cs="Calibri"/>
          <w:i/>
          <w:sz w:val="18"/>
          <w:szCs w:val="18"/>
        </w:rPr>
        <w:t>- i</w:t>
      </w:r>
      <w:r w:rsidR="00D81B87" w:rsidRPr="006A7D5C">
        <w:rPr>
          <w:rFonts w:ascii="Calibri" w:hAnsi="Calibri" w:cs="Calibri"/>
          <w:i/>
          <w:sz w:val="18"/>
          <w:szCs w:val="18"/>
        </w:rPr>
        <w:t>l</w:t>
      </w:r>
      <w:r w:rsidRPr="006A7D5C">
        <w:rPr>
          <w:rFonts w:ascii="Calibri" w:hAnsi="Calibri" w:cs="Calibri"/>
          <w:i/>
          <w:sz w:val="18"/>
          <w:szCs w:val="18"/>
        </w:rPr>
        <w:t xml:space="preserve"> fatturat</w:t>
      </w:r>
      <w:r w:rsidR="00D81B87" w:rsidRPr="006A7D5C">
        <w:rPr>
          <w:rFonts w:ascii="Calibri" w:hAnsi="Calibri" w:cs="Calibri"/>
          <w:i/>
          <w:sz w:val="18"/>
          <w:szCs w:val="18"/>
        </w:rPr>
        <w:t>o</w:t>
      </w:r>
      <w:r w:rsidRPr="006A7D5C">
        <w:rPr>
          <w:rFonts w:ascii="Calibri" w:hAnsi="Calibri" w:cs="Calibri"/>
          <w:i/>
          <w:sz w:val="18"/>
          <w:szCs w:val="18"/>
        </w:rPr>
        <w:t xml:space="preserve"> richiest</w:t>
      </w:r>
      <w:r w:rsidR="00D81B87" w:rsidRPr="006A7D5C">
        <w:rPr>
          <w:rFonts w:ascii="Calibri" w:hAnsi="Calibri" w:cs="Calibri"/>
          <w:i/>
          <w:sz w:val="18"/>
          <w:szCs w:val="18"/>
        </w:rPr>
        <w:t>o</w:t>
      </w:r>
      <w:r w:rsidRPr="006A7D5C">
        <w:rPr>
          <w:rFonts w:ascii="Calibri" w:hAnsi="Calibri" w:cs="Calibri"/>
          <w:i/>
          <w:sz w:val="18"/>
          <w:szCs w:val="18"/>
        </w:rPr>
        <w:t xml:space="preserve"> a</w:t>
      </w:r>
      <w:r w:rsidR="00D81B87" w:rsidRPr="006A7D5C">
        <w:rPr>
          <w:rFonts w:ascii="Calibri" w:hAnsi="Calibri" w:cs="Calibri"/>
          <w:i/>
          <w:sz w:val="18"/>
          <w:szCs w:val="18"/>
        </w:rPr>
        <w:t xml:space="preserve">l </w:t>
      </w:r>
      <w:r w:rsidRPr="006A7D5C">
        <w:rPr>
          <w:rFonts w:ascii="Calibri" w:hAnsi="Calibri" w:cs="Calibri"/>
          <w:i/>
          <w:sz w:val="18"/>
          <w:szCs w:val="18"/>
        </w:rPr>
        <w:t>precedent</w:t>
      </w:r>
      <w:r w:rsidR="00D81B87" w:rsidRPr="006A7D5C">
        <w:rPr>
          <w:rFonts w:ascii="Calibri" w:hAnsi="Calibri" w:cs="Calibri"/>
          <w:i/>
          <w:sz w:val="18"/>
          <w:szCs w:val="18"/>
        </w:rPr>
        <w:t>e</w:t>
      </w:r>
      <w:r w:rsidRPr="006A7D5C">
        <w:rPr>
          <w:rFonts w:ascii="Calibri" w:hAnsi="Calibri" w:cs="Calibri"/>
          <w:i/>
          <w:sz w:val="18"/>
          <w:szCs w:val="18"/>
        </w:rPr>
        <w:t xml:space="preserve"> punt</w:t>
      </w:r>
      <w:r w:rsidR="00D81B87" w:rsidRPr="006A7D5C">
        <w:rPr>
          <w:rFonts w:ascii="Calibri" w:hAnsi="Calibri" w:cs="Calibri"/>
          <w:i/>
          <w:sz w:val="18"/>
          <w:szCs w:val="18"/>
        </w:rPr>
        <w:t>o</w:t>
      </w:r>
      <w:r w:rsidRPr="006A7D5C">
        <w:rPr>
          <w:rFonts w:ascii="Calibri" w:hAnsi="Calibri" w:cs="Calibri"/>
          <w:i/>
          <w:sz w:val="18"/>
          <w:szCs w:val="18"/>
        </w:rPr>
        <w:t xml:space="preserve"> e) </w:t>
      </w:r>
      <w:r w:rsidR="005C719C" w:rsidRPr="006A7D5C">
        <w:rPr>
          <w:rFonts w:ascii="Calibri" w:hAnsi="Calibri" w:cs="Calibri"/>
          <w:i/>
          <w:sz w:val="18"/>
          <w:szCs w:val="18"/>
        </w:rPr>
        <w:t>è quello riferito</w:t>
      </w:r>
      <w:r w:rsidRPr="006A7D5C">
        <w:rPr>
          <w:rFonts w:ascii="Calibri" w:hAnsi="Calibri" w:cs="Calibri"/>
          <w:i/>
          <w:sz w:val="18"/>
          <w:szCs w:val="18"/>
        </w:rPr>
        <w:t xml:space="preserve"> sia alla parte di compenso ai lavoratori somministrati sia ai margini di agenzia per le somministrazioni di lavoro effettuate. Inoltre, per “ultimi tre esercizi finanziari” si intendono gli ultimi tre esercizi finanziari chiusi per i quali siano stati depositati i relativi bilanci entro il termine di scadenza fissato nel presente disciplinare per la presentazione delle offerte da parte dei concorrenti.</w:t>
      </w:r>
    </w:p>
    <w:p w:rsidR="00E3255C" w:rsidRPr="006A7D5C" w:rsidRDefault="00E3255C" w:rsidP="00E3255C">
      <w:pPr>
        <w:pStyle w:val="Standard"/>
        <w:jc w:val="both"/>
        <w:rPr>
          <w:rFonts w:ascii="Calibri" w:hAnsi="Calibri" w:cs="Calibri"/>
          <w:sz w:val="18"/>
          <w:szCs w:val="18"/>
        </w:rPr>
      </w:pPr>
      <w:r w:rsidRPr="006A7D5C">
        <w:rPr>
          <w:rFonts w:ascii="Calibri" w:hAnsi="Calibri" w:cs="Calibri"/>
          <w:i/>
          <w:sz w:val="18"/>
          <w:szCs w:val="18"/>
        </w:rPr>
        <w:t xml:space="preserve">Ove le informazioni sui fatturati non siano disponibili, per le imprese che abbiano iniziato l’attività da meno di tre anni, i requisiti di fatturato devono essere rapportati al periodo di attività, fermo restando che, comunque, le stesse imprese durante il loro periodo di attività abbiamo realizzato un fatturato nell’intermediazione di personale socio-sanitario pari ad almeno Euro </w:t>
      </w:r>
      <w:r w:rsidR="005C719C" w:rsidRPr="006A7D5C">
        <w:rPr>
          <w:rFonts w:ascii="Calibri" w:hAnsi="Calibri" w:cs="Calibri"/>
          <w:i/>
          <w:sz w:val="18"/>
          <w:szCs w:val="18"/>
        </w:rPr>
        <w:t>2.000</w:t>
      </w:r>
      <w:r w:rsidRPr="006A7D5C">
        <w:rPr>
          <w:rFonts w:ascii="Calibri" w:hAnsi="Calibri" w:cs="Calibri"/>
          <w:i/>
          <w:sz w:val="18"/>
          <w:szCs w:val="18"/>
        </w:rPr>
        <w:t>.000,00.</w:t>
      </w:r>
    </w:p>
    <w:p w:rsidR="00E3255C" w:rsidRPr="006A7D5C" w:rsidRDefault="00E3255C">
      <w:pPr>
        <w:jc w:val="both"/>
      </w:pPr>
    </w:p>
    <w:p w:rsidR="009A1322" w:rsidRPr="006A7D5C" w:rsidRDefault="009A1322">
      <w:pPr>
        <w:jc w:val="both"/>
        <w:rPr>
          <w:rFonts w:ascii="Calibri" w:hAnsi="Calibri" w:cs="Calibri"/>
          <w:sz w:val="20"/>
          <w:szCs w:val="20"/>
        </w:rPr>
      </w:pPr>
      <w:r w:rsidRPr="006A7D5C">
        <w:rPr>
          <w:rStyle w:val="Carpredefinitoparagrafo4"/>
          <w:rFonts w:ascii="Calibri" w:eastAsia="CourierNewOOEnc" w:hAnsi="Calibri" w:cs="CourierNewOOEnc"/>
          <w:b/>
          <w:bCs/>
          <w:iCs/>
          <w:spacing w:val="-2"/>
          <w:sz w:val="20"/>
          <w:szCs w:val="20"/>
        </w:rPr>
        <w:t>□</w:t>
      </w:r>
      <w:r w:rsidRPr="006A7D5C">
        <w:rPr>
          <w:rStyle w:val="Carpredefinitoparagrafo4"/>
          <w:rFonts w:ascii="Calibri" w:eastAsia="Calibri" w:hAnsi="Calibri" w:cs="Calibri"/>
          <w:b/>
          <w:bCs/>
          <w:iCs/>
          <w:spacing w:val="-2"/>
          <w:sz w:val="20"/>
          <w:szCs w:val="20"/>
        </w:rPr>
        <w:t xml:space="preserve"> </w:t>
      </w:r>
      <w:bookmarkStart w:id="15" w:name="_Hlk130552023"/>
      <w:r w:rsidRPr="006A7D5C">
        <w:rPr>
          <w:rStyle w:val="Carpredefinitoparagrafo4"/>
          <w:rFonts w:ascii="Calibri" w:eastAsia="Calibri" w:hAnsi="Calibri" w:cs="Calibri"/>
          <w:b/>
          <w:bCs/>
          <w:iCs/>
          <w:spacing w:val="-2"/>
          <w:sz w:val="20"/>
          <w:szCs w:val="20"/>
        </w:rPr>
        <w:t xml:space="preserve">(par. 6.2 lett. f) </w:t>
      </w:r>
      <w:bookmarkEnd w:id="15"/>
      <w:r w:rsidRPr="006A7D5C">
        <w:rPr>
          <w:rStyle w:val="Carpredefinitoparagrafo4"/>
          <w:rFonts w:ascii="Calibri" w:eastAsia="Calibri" w:hAnsi="Calibri" w:cs="Calibri"/>
          <w:iCs/>
          <w:spacing w:val="-2"/>
          <w:sz w:val="20"/>
          <w:szCs w:val="20"/>
        </w:rPr>
        <w:t xml:space="preserve">di </w:t>
      </w:r>
      <w:r w:rsidR="00E22960" w:rsidRPr="006A7D5C">
        <w:rPr>
          <w:rFonts w:ascii="Calibri" w:hAnsi="Calibri" w:cs="Calibri"/>
          <w:sz w:val="20"/>
          <w:szCs w:val="20"/>
        </w:rPr>
        <w:t>aver prodotto nella piattaforma telematica di gestione della presente procedura nella busta A della documentazione amministrativa, copia dell’ultimo bilancio approvato o un estratto di questo da cui si evidenzi l’ammontare delle passività e delle attività.</w:t>
      </w:r>
    </w:p>
    <w:p w:rsidR="00E22960" w:rsidRPr="006A7D5C" w:rsidRDefault="00E22960">
      <w:pPr>
        <w:jc w:val="both"/>
      </w:pPr>
    </w:p>
    <w:p w:rsidR="00716EA0" w:rsidRPr="006A7D5C" w:rsidRDefault="00716EA0">
      <w:pPr>
        <w:pStyle w:val="Titolo3"/>
        <w:ind w:left="426" w:hanging="426"/>
        <w:jc w:val="both"/>
      </w:pPr>
      <w:r w:rsidRPr="006A7D5C">
        <w:rPr>
          <w:rStyle w:val="Carpredefinitoparagrafo4"/>
          <w:rFonts w:ascii="Calibri" w:hAnsi="Calibri" w:cs="Calibri"/>
          <w:b/>
          <w:sz w:val="20"/>
          <w:szCs w:val="20"/>
        </w:rPr>
        <w:t xml:space="preserve">REQUISITI DI CAPACITÀ TECNICA E PROFESSIONALE </w:t>
      </w:r>
      <w:r w:rsidRPr="006A7D5C">
        <w:rPr>
          <w:rStyle w:val="Carpredefinitoparagrafo4"/>
          <w:rFonts w:ascii="Calibri" w:hAnsi="Calibri" w:cs="Calibri"/>
          <w:b/>
          <w:color w:val="FF0000"/>
          <w:sz w:val="20"/>
          <w:szCs w:val="20"/>
        </w:rPr>
        <w:t>(paragrafo 6.3 del disciplinare di gara)</w:t>
      </w:r>
    </w:p>
    <w:p w:rsidR="00716EA0" w:rsidRPr="006A7D5C" w:rsidRDefault="00716EA0">
      <w:pPr>
        <w:pStyle w:val="Default"/>
        <w:jc w:val="both"/>
        <w:rPr>
          <w:rFonts w:ascii="Calibri" w:hAnsi="Calibri" w:cs="Tahoma"/>
          <w:sz w:val="20"/>
          <w:szCs w:val="20"/>
        </w:rPr>
      </w:pPr>
    </w:p>
    <w:p w:rsidR="00716EA0" w:rsidRPr="006A7D5C" w:rsidRDefault="00716EA0">
      <w:pPr>
        <w:pStyle w:val="Default"/>
        <w:jc w:val="both"/>
        <w:rPr>
          <w:rFonts w:ascii="Calibri" w:hAnsi="Calibri" w:cs="Calibri"/>
          <w:sz w:val="20"/>
          <w:szCs w:val="20"/>
        </w:rPr>
      </w:pPr>
      <w:r w:rsidRPr="006A7D5C">
        <w:rPr>
          <w:rStyle w:val="Carpredefinitoparagrafo4"/>
          <w:rFonts w:ascii="Calibri" w:eastAsia="CourierNewOOEnc" w:hAnsi="Calibri" w:cs="CourierNewOOEnc"/>
          <w:b/>
          <w:bCs/>
          <w:i/>
          <w:iCs/>
          <w:spacing w:val="-2"/>
          <w:sz w:val="20"/>
          <w:szCs w:val="20"/>
          <w:lang w:eastAsia="it-IT"/>
        </w:rPr>
        <w:t>□</w:t>
      </w:r>
      <w:r w:rsidRPr="006A7D5C">
        <w:rPr>
          <w:rStyle w:val="Carpredefinitoparagrafo4"/>
          <w:rFonts w:ascii="Calibri" w:eastAsia="Calibri" w:hAnsi="Calibri" w:cs="Calibri"/>
          <w:b/>
          <w:bCs/>
          <w:i/>
          <w:iCs/>
          <w:spacing w:val="-2"/>
          <w:sz w:val="20"/>
          <w:szCs w:val="20"/>
          <w:lang w:eastAsia="it-IT"/>
        </w:rPr>
        <w:t xml:space="preserve"> </w:t>
      </w:r>
      <w:r w:rsidR="004D502F" w:rsidRPr="006A7D5C">
        <w:rPr>
          <w:rStyle w:val="Carpredefinitoparagrafo4"/>
          <w:rFonts w:ascii="Calibri" w:eastAsia="Calibri" w:hAnsi="Calibri" w:cs="Calibri"/>
          <w:b/>
          <w:bCs/>
          <w:iCs/>
          <w:spacing w:val="-2"/>
          <w:sz w:val="20"/>
          <w:szCs w:val="20"/>
        </w:rPr>
        <w:t xml:space="preserve">(par. 6.3 lett. g) </w:t>
      </w:r>
      <w:r w:rsidRPr="006A7D5C">
        <w:rPr>
          <w:rStyle w:val="Carpredefinitoparagrafo4"/>
          <w:rFonts w:ascii="Calibri" w:eastAsia="Calibri" w:hAnsi="Calibri" w:cs="Calibri"/>
          <w:iCs/>
          <w:spacing w:val="-2"/>
          <w:sz w:val="20"/>
          <w:szCs w:val="20"/>
          <w:lang w:eastAsia="it-IT"/>
        </w:rPr>
        <w:t xml:space="preserve"> </w:t>
      </w:r>
      <w:r w:rsidR="004D502F" w:rsidRPr="006A7D5C">
        <w:rPr>
          <w:rFonts w:ascii="Calibri" w:hAnsi="Calibri" w:cs="Calibri"/>
          <w:sz w:val="20"/>
          <w:szCs w:val="20"/>
        </w:rPr>
        <w:t xml:space="preserve">di aver eseguito negli ultimi tre anni i seguenti servizi identici a quelli oggetto della presente procedura: </w:t>
      </w:r>
      <w:r w:rsidR="00F61780" w:rsidRPr="006A7D5C">
        <w:rPr>
          <w:rFonts w:ascii="Calibri" w:hAnsi="Calibri" w:cs="Calibri"/>
          <w:sz w:val="20"/>
          <w:szCs w:val="20"/>
        </w:rPr>
        <w:t xml:space="preserve">g1) erogazione di servizi di somministrazione di lavoro, ai sensi delle disposizioni del d.lgs. 276/2003 e </w:t>
      </w:r>
      <w:proofErr w:type="spellStart"/>
      <w:r w:rsidR="00F61780" w:rsidRPr="006A7D5C">
        <w:rPr>
          <w:rFonts w:ascii="Calibri" w:hAnsi="Calibri" w:cs="Calibri"/>
          <w:sz w:val="20"/>
          <w:szCs w:val="20"/>
        </w:rPr>
        <w:t>s.m.i.</w:t>
      </w:r>
      <w:proofErr w:type="spellEnd"/>
      <w:r w:rsidR="00F61780" w:rsidRPr="006A7D5C">
        <w:rPr>
          <w:rFonts w:ascii="Calibri" w:hAnsi="Calibri" w:cs="Calibri"/>
          <w:sz w:val="20"/>
          <w:szCs w:val="20"/>
        </w:rPr>
        <w:t xml:space="preserve">, per almeno 3 dei 5 profili professionali della tipologia “profili socio – sanitari” di cui all’art. 7 comma 1 del CSA per un importo minimo di Euro 1.500.000,00 ; </w:t>
      </w:r>
      <w:r w:rsidR="00D05295" w:rsidRPr="002B58B8">
        <w:rPr>
          <w:rFonts w:ascii="Calibri" w:hAnsi="Calibri" w:cs="Calibri"/>
          <w:strike/>
          <w:color w:val="auto"/>
          <w:sz w:val="20"/>
          <w:szCs w:val="20"/>
        </w:rPr>
        <w:t xml:space="preserve">g2) erogazione di servizi di somministrazione di lavoro, ai sensi delle disposizioni del d.lgs. 276/2003 e </w:t>
      </w:r>
      <w:proofErr w:type="spellStart"/>
      <w:r w:rsidR="00D05295" w:rsidRPr="002B58B8">
        <w:rPr>
          <w:rFonts w:ascii="Calibri" w:hAnsi="Calibri" w:cs="Calibri"/>
          <w:strike/>
          <w:color w:val="auto"/>
          <w:sz w:val="20"/>
          <w:szCs w:val="20"/>
        </w:rPr>
        <w:t>s.m.i.</w:t>
      </w:r>
      <w:proofErr w:type="spellEnd"/>
      <w:r w:rsidR="00D05295" w:rsidRPr="002B58B8">
        <w:rPr>
          <w:rFonts w:ascii="Calibri" w:hAnsi="Calibri" w:cs="Calibri"/>
          <w:strike/>
          <w:color w:val="auto"/>
          <w:sz w:val="20"/>
          <w:szCs w:val="20"/>
        </w:rPr>
        <w:t xml:space="preserve">, di almeno 1 dei 2 profili professionali della tipologia “profili amministrativi” di cui all’art. 7 comma 1 del CSA per un importo minimo di Euro 150.000,00 ; </w:t>
      </w:r>
      <w:bookmarkStart w:id="16" w:name="_Hlk136513897"/>
      <w:r w:rsidR="00D05295" w:rsidRPr="00227870">
        <w:rPr>
          <w:rFonts w:ascii="Calibri" w:hAnsi="Calibri" w:cs="Calibri"/>
          <w:color w:val="FF0000"/>
          <w:sz w:val="20"/>
          <w:szCs w:val="20"/>
        </w:rPr>
        <w:t xml:space="preserve">g2) erogazione di servizi di somministrazione di lavoro, ai sensi delle disposizioni del d.lgs. 276/2003 e </w:t>
      </w:r>
      <w:proofErr w:type="spellStart"/>
      <w:r w:rsidR="00D05295" w:rsidRPr="00227870">
        <w:rPr>
          <w:rFonts w:ascii="Calibri" w:hAnsi="Calibri" w:cs="Calibri"/>
          <w:color w:val="FF0000"/>
          <w:sz w:val="20"/>
          <w:szCs w:val="20"/>
        </w:rPr>
        <w:t>s.m.i.</w:t>
      </w:r>
      <w:proofErr w:type="spellEnd"/>
      <w:r w:rsidR="00D05295" w:rsidRPr="00227870">
        <w:rPr>
          <w:rFonts w:ascii="Calibri" w:hAnsi="Calibri" w:cs="Calibri"/>
          <w:color w:val="FF0000"/>
          <w:sz w:val="20"/>
          <w:szCs w:val="20"/>
        </w:rPr>
        <w:t xml:space="preserve">, di almeno 1 dei 2 profili professionali della tipologia “profili amministrativi” di cui all’art. 7 commi 1 e 2 del CSA per un importo minimo di </w:t>
      </w:r>
      <w:r w:rsidR="00D05295" w:rsidRPr="00227870">
        <w:rPr>
          <w:rFonts w:ascii="Calibri" w:hAnsi="Calibri" w:cs="Calibri"/>
          <w:b/>
          <w:color w:val="FF0000"/>
          <w:sz w:val="20"/>
          <w:szCs w:val="20"/>
        </w:rPr>
        <w:t>Euro 150.000,00</w:t>
      </w:r>
      <w:r w:rsidR="00D05295" w:rsidRPr="00227870">
        <w:rPr>
          <w:rFonts w:ascii="Calibri" w:hAnsi="Calibri" w:cs="Calibri"/>
          <w:color w:val="FF0000"/>
          <w:sz w:val="20"/>
          <w:szCs w:val="20"/>
        </w:rPr>
        <w:t xml:space="preserve"> ; </w:t>
      </w:r>
      <w:r w:rsidR="00D05295" w:rsidRPr="002B58B8">
        <w:rPr>
          <w:rFonts w:ascii="Calibri" w:hAnsi="Calibri" w:cs="Calibri"/>
          <w:strike/>
          <w:color w:val="auto"/>
          <w:sz w:val="20"/>
          <w:szCs w:val="20"/>
        </w:rPr>
        <w:t xml:space="preserve">g3) erogazione di servizi di somministrazione di lavoro, ai sensi delle disposizioni del d.lgs. 276/2003 e </w:t>
      </w:r>
      <w:proofErr w:type="spellStart"/>
      <w:r w:rsidR="00D05295" w:rsidRPr="002B58B8">
        <w:rPr>
          <w:rFonts w:ascii="Calibri" w:hAnsi="Calibri" w:cs="Calibri"/>
          <w:strike/>
          <w:color w:val="auto"/>
          <w:sz w:val="20"/>
          <w:szCs w:val="20"/>
        </w:rPr>
        <w:t>s.m.i.</w:t>
      </w:r>
      <w:proofErr w:type="spellEnd"/>
      <w:r w:rsidR="00D05295" w:rsidRPr="002B58B8">
        <w:rPr>
          <w:rFonts w:ascii="Calibri" w:hAnsi="Calibri" w:cs="Calibri"/>
          <w:strike/>
          <w:color w:val="auto"/>
          <w:sz w:val="20"/>
          <w:szCs w:val="20"/>
        </w:rPr>
        <w:t xml:space="preserve">, di almeno 1 dei 3 profili professionali della tipologia “profili tecnici” di cui all’art. 7 comma 1 del CSA per un importo minimo di </w:t>
      </w:r>
      <w:r w:rsidR="00D05295" w:rsidRPr="002B58B8">
        <w:rPr>
          <w:rFonts w:ascii="Calibri" w:hAnsi="Calibri" w:cs="Calibri"/>
          <w:b/>
          <w:strike/>
          <w:color w:val="auto"/>
          <w:sz w:val="20"/>
          <w:szCs w:val="20"/>
        </w:rPr>
        <w:t>Euro 150.000,00</w:t>
      </w:r>
      <w:r w:rsidR="00D05295">
        <w:rPr>
          <w:rFonts w:ascii="Calibri" w:hAnsi="Calibri" w:cs="Calibri"/>
          <w:color w:val="auto"/>
          <w:sz w:val="20"/>
          <w:szCs w:val="20"/>
        </w:rPr>
        <w:t xml:space="preserve">; </w:t>
      </w:r>
      <w:r w:rsidR="00D05295" w:rsidRPr="00227870">
        <w:rPr>
          <w:rFonts w:ascii="Calibri" w:hAnsi="Calibri" w:cs="Calibri"/>
          <w:color w:val="FF0000"/>
          <w:sz w:val="20"/>
          <w:szCs w:val="20"/>
        </w:rPr>
        <w:t xml:space="preserve">g3) erogazione di servizi di somministrazione di lavoro, ai sensi delle disposizioni del d.lgs. 276/2003 e </w:t>
      </w:r>
      <w:proofErr w:type="spellStart"/>
      <w:r w:rsidR="00D05295" w:rsidRPr="00227870">
        <w:rPr>
          <w:rFonts w:ascii="Calibri" w:hAnsi="Calibri" w:cs="Calibri"/>
          <w:color w:val="FF0000"/>
          <w:sz w:val="20"/>
          <w:szCs w:val="20"/>
        </w:rPr>
        <w:t>s.m.i.</w:t>
      </w:r>
      <w:proofErr w:type="spellEnd"/>
      <w:r w:rsidR="00D05295" w:rsidRPr="00227870">
        <w:rPr>
          <w:rFonts w:ascii="Calibri" w:hAnsi="Calibri" w:cs="Calibri"/>
          <w:color w:val="FF0000"/>
          <w:sz w:val="20"/>
          <w:szCs w:val="20"/>
        </w:rPr>
        <w:t>, di almeno 1 dei 3 profili professionali della tipologia “profili tecnici” di cui all’art</w:t>
      </w:r>
      <w:r w:rsidR="00D05295" w:rsidRPr="007F17F6">
        <w:rPr>
          <w:rFonts w:ascii="Calibri" w:hAnsi="Calibri" w:cs="Calibri"/>
          <w:color w:val="FF0000"/>
          <w:sz w:val="20"/>
          <w:szCs w:val="20"/>
        </w:rPr>
        <w:t>. 7 commi 1 e 2</w:t>
      </w:r>
      <w:r w:rsidR="00D05295" w:rsidRPr="00227870">
        <w:rPr>
          <w:rFonts w:ascii="Calibri" w:hAnsi="Calibri" w:cs="Calibri"/>
          <w:color w:val="FF0000"/>
          <w:sz w:val="20"/>
          <w:szCs w:val="20"/>
        </w:rPr>
        <w:t xml:space="preserve"> del CSA per un importo minimo di </w:t>
      </w:r>
      <w:r w:rsidR="00D05295" w:rsidRPr="00227870">
        <w:rPr>
          <w:rFonts w:ascii="Calibri" w:hAnsi="Calibri" w:cs="Calibri"/>
          <w:b/>
          <w:color w:val="FF0000"/>
          <w:sz w:val="20"/>
          <w:szCs w:val="20"/>
        </w:rPr>
        <w:t>Euro 150.000,00</w:t>
      </w:r>
      <w:r w:rsidR="00D05295" w:rsidRPr="00227870">
        <w:rPr>
          <w:rFonts w:ascii="Calibri" w:hAnsi="Calibri" w:cs="Calibri"/>
          <w:color w:val="FF0000"/>
          <w:sz w:val="20"/>
          <w:szCs w:val="20"/>
        </w:rPr>
        <w:t xml:space="preserve"> ;</w:t>
      </w:r>
      <w:bookmarkEnd w:id="16"/>
    </w:p>
    <w:p w:rsidR="004D502F" w:rsidRPr="006A7D5C" w:rsidRDefault="004D502F" w:rsidP="004D502F">
      <w:pPr>
        <w:pStyle w:val="Standard"/>
        <w:ind w:left="680"/>
        <w:jc w:val="both"/>
        <w:rPr>
          <w:rFonts w:ascii="Tahoma" w:hAnsi="Tahoma" w:cs="Tahoma"/>
          <w:i/>
          <w:sz w:val="16"/>
          <w:szCs w:val="16"/>
        </w:rPr>
      </w:pPr>
    </w:p>
    <w:p w:rsidR="004D502F" w:rsidRDefault="004D502F" w:rsidP="004D502F">
      <w:pPr>
        <w:pStyle w:val="Standard"/>
        <w:jc w:val="both"/>
      </w:pPr>
      <w:r w:rsidRPr="006A7D5C">
        <w:rPr>
          <w:rFonts w:ascii="Tahoma" w:hAnsi="Tahoma" w:cs="Tahoma"/>
          <w:i/>
          <w:sz w:val="16"/>
          <w:szCs w:val="16"/>
        </w:rPr>
        <w:t xml:space="preserve">Si richiama che il par. </w:t>
      </w:r>
      <w:r w:rsidR="00284F71" w:rsidRPr="006A7D5C">
        <w:rPr>
          <w:rFonts w:ascii="Tahoma" w:hAnsi="Tahoma" w:cs="Tahoma"/>
          <w:i/>
          <w:sz w:val="16"/>
          <w:szCs w:val="16"/>
        </w:rPr>
        <w:t xml:space="preserve">6.3 </w:t>
      </w:r>
      <w:r w:rsidRPr="006A7D5C">
        <w:rPr>
          <w:rFonts w:ascii="Tahoma" w:hAnsi="Tahoma" w:cs="Tahoma"/>
          <w:i/>
          <w:sz w:val="16"/>
          <w:szCs w:val="16"/>
        </w:rPr>
        <w:t>del disciplinare di gara prevede che per “ultimi tre anni” si intende il triennio antecedente la data di spedizione del bando del presente appalto alla GUEE (aprile 2020 – aprile 2023).</w:t>
      </w:r>
    </w:p>
    <w:p w:rsidR="004D502F" w:rsidRDefault="004D502F" w:rsidP="004D502F">
      <w:pPr>
        <w:pStyle w:val="Standard"/>
        <w:spacing w:after="119"/>
        <w:ind w:left="360"/>
        <w:jc w:val="both"/>
        <w:rPr>
          <w:rFonts w:ascii="Tahoma" w:hAnsi="Tahoma" w:cs="Tahoma"/>
          <w:i/>
          <w:sz w:val="18"/>
          <w:szCs w:val="18"/>
        </w:rPr>
      </w:pPr>
    </w:p>
    <w:p w:rsidR="00716EA0" w:rsidRPr="005B5D48" w:rsidRDefault="00716EA0">
      <w:pPr>
        <w:tabs>
          <w:tab w:val="left" w:pos="263"/>
        </w:tabs>
        <w:spacing w:line="100" w:lineRule="atLeast"/>
        <w:jc w:val="both"/>
        <w:rPr>
          <w:rFonts w:ascii="Calibri" w:hAnsi="Calibri" w:cs="Calibri"/>
          <w:sz w:val="20"/>
          <w:szCs w:val="20"/>
        </w:rPr>
      </w:pPr>
    </w:p>
    <w:p w:rsidR="00716EA0" w:rsidRPr="005B5D48" w:rsidRDefault="00716EA0">
      <w:pPr>
        <w:pStyle w:val="NormaleWeb"/>
        <w:tabs>
          <w:tab w:val="left" w:pos="263"/>
        </w:tabs>
        <w:spacing w:before="0" w:after="0" w:line="100" w:lineRule="atLeast"/>
        <w:jc w:val="both"/>
      </w:pPr>
      <w:r w:rsidRPr="005B5D48">
        <w:rPr>
          <w:rFonts w:ascii="Calibri" w:hAnsi="Calibri" w:cs="Calibri"/>
          <w:sz w:val="20"/>
          <w:szCs w:val="20"/>
        </w:rPr>
        <w:t>□</w:t>
      </w:r>
      <w:r w:rsidRPr="005B5D48">
        <w:rPr>
          <w:rFonts w:ascii="Calibri" w:eastAsia="Calibri" w:hAnsi="Calibri" w:cs="Calibri"/>
          <w:sz w:val="20"/>
          <w:szCs w:val="20"/>
        </w:rPr>
        <w:t xml:space="preserve"> </w:t>
      </w:r>
      <w:r w:rsidR="00B105B7" w:rsidRPr="00B105B7">
        <w:rPr>
          <w:rFonts w:ascii="Calibri" w:eastAsia="Calibri" w:hAnsi="Calibri" w:cs="Calibri"/>
          <w:b/>
          <w:bCs/>
          <w:sz w:val="20"/>
          <w:szCs w:val="20"/>
        </w:rPr>
        <w:t>(par. 6.3 lett. h e i)</w:t>
      </w:r>
      <w:r w:rsidR="00B105B7">
        <w:rPr>
          <w:rFonts w:ascii="Calibri" w:eastAsia="Calibri" w:hAnsi="Calibri" w:cs="Calibri"/>
          <w:sz w:val="20"/>
          <w:szCs w:val="20"/>
        </w:rPr>
        <w:t xml:space="preserve"> </w:t>
      </w:r>
      <w:r w:rsidRPr="005B5D48">
        <w:rPr>
          <w:rFonts w:ascii="Calibri" w:hAnsi="Calibri" w:cs="Calibri"/>
          <w:sz w:val="20"/>
          <w:szCs w:val="20"/>
        </w:rPr>
        <w:t>di essere in possesso delle seguenti certificazioni di qualità:</w:t>
      </w:r>
    </w:p>
    <w:p w:rsidR="00716EA0" w:rsidRPr="005B5D48" w:rsidRDefault="00716EA0">
      <w:pPr>
        <w:pStyle w:val="NormaleWeb"/>
        <w:tabs>
          <w:tab w:val="left" w:pos="263"/>
        </w:tabs>
        <w:spacing w:before="0" w:after="0" w:line="100" w:lineRule="atLeast"/>
        <w:ind w:left="284" w:hanging="142"/>
        <w:jc w:val="both"/>
      </w:pPr>
      <w:r w:rsidRPr="005B5D48">
        <w:rPr>
          <w:rFonts w:ascii="Calibri" w:hAnsi="Calibri" w:cs="Calibri"/>
          <w:sz w:val="20"/>
          <w:szCs w:val="20"/>
        </w:rPr>
        <w:tab/>
        <w:t xml:space="preserve">UNI EN ISO 9001: </w:t>
      </w:r>
      <w:r w:rsidR="00B105B7" w:rsidRPr="005B5D48">
        <w:rPr>
          <w:rFonts w:ascii="Calibri" w:hAnsi="Calibri" w:cs="Calibri"/>
          <w:sz w:val="20"/>
          <w:szCs w:val="20"/>
        </w:rPr>
        <w:t>2015 Sistema</w:t>
      </w:r>
      <w:r w:rsidRPr="005B5D48">
        <w:rPr>
          <w:rFonts w:ascii="Calibri" w:hAnsi="Calibri" w:cs="Calibri"/>
          <w:sz w:val="20"/>
          <w:szCs w:val="20"/>
        </w:rPr>
        <w:t xml:space="preserve"> di gestione aziendale, rilasciato da un ente di certificazione accreditato da ACCREDIA, o da altro ente di accreditamento, adeguata ai servizi oggetto di gara;</w:t>
      </w:r>
    </w:p>
    <w:p w:rsidR="00B105B7" w:rsidRPr="005B5D48" w:rsidRDefault="00716EA0" w:rsidP="00B105B7">
      <w:pPr>
        <w:pStyle w:val="NormaleWeb"/>
        <w:tabs>
          <w:tab w:val="left" w:pos="263"/>
        </w:tabs>
        <w:spacing w:before="0" w:after="0" w:line="100" w:lineRule="atLeast"/>
        <w:ind w:left="284" w:hanging="142"/>
        <w:jc w:val="both"/>
        <w:rPr>
          <w:rFonts w:ascii="Calibri" w:hAnsi="Calibri" w:cs="Calibri"/>
          <w:sz w:val="20"/>
          <w:szCs w:val="20"/>
        </w:rPr>
      </w:pPr>
      <w:r w:rsidRPr="005B5D48">
        <w:rPr>
          <w:rFonts w:ascii="Calibri" w:hAnsi="Calibri" w:cs="Calibri"/>
          <w:sz w:val="20"/>
          <w:szCs w:val="20"/>
        </w:rPr>
        <w:tab/>
      </w:r>
      <w:r w:rsidR="00B105B7">
        <w:rPr>
          <w:rFonts w:ascii="Calibri" w:hAnsi="Calibri" w:cs="Calibri"/>
          <w:sz w:val="20"/>
          <w:szCs w:val="20"/>
        </w:rPr>
        <w:t>valutazione di conformità allo standard internazionale SA8000:2014 per la salvaguardia dei diritti dei lavoratori e il miglioramento delle condizioni di lavoro.</w:t>
      </w:r>
    </w:p>
    <w:p w:rsidR="00716EA0" w:rsidRPr="005B5D48" w:rsidRDefault="00716EA0">
      <w:pPr>
        <w:pStyle w:val="NormaleWeb"/>
        <w:tabs>
          <w:tab w:val="left" w:pos="263"/>
        </w:tabs>
        <w:spacing w:before="0" w:after="0" w:line="100" w:lineRule="atLeast"/>
        <w:ind w:left="284" w:hanging="142"/>
        <w:jc w:val="both"/>
      </w:pPr>
    </w:p>
    <w:p w:rsidR="00716EA0" w:rsidRPr="005B5D48" w:rsidRDefault="00716EA0">
      <w:pPr>
        <w:tabs>
          <w:tab w:val="left" w:pos="142"/>
        </w:tabs>
        <w:jc w:val="both"/>
      </w:pPr>
      <w:r w:rsidRPr="005B5D48">
        <w:rPr>
          <w:rFonts w:ascii="Calibri" w:eastAsia="Tahoma-Bold" w:hAnsi="Calibri" w:cs="Tahoma"/>
          <w:b/>
          <w:bCs/>
          <w:i/>
          <w:iCs/>
          <w:color w:val="FF0000"/>
          <w:sz w:val="20"/>
          <w:szCs w:val="20"/>
        </w:rPr>
        <w:t>dichiarazione eventuale da rendere soltanto nel caso in cui i concorrenti intendano fare ricorso all’</w:t>
      </w:r>
      <w:r w:rsidRPr="005B5D48">
        <w:rPr>
          <w:rFonts w:ascii="Calibri" w:eastAsia="Tahoma-Bold" w:hAnsi="Calibri" w:cs="Tahoma"/>
          <w:b/>
          <w:bCs/>
          <w:i/>
          <w:iCs/>
          <w:color w:val="FF0000"/>
          <w:sz w:val="20"/>
          <w:szCs w:val="20"/>
          <w:u w:val="single"/>
        </w:rPr>
        <w:t xml:space="preserve">istituto dell’avvalimento) </w:t>
      </w:r>
      <w:r w:rsidRPr="005B5D48">
        <w:rPr>
          <w:rFonts w:ascii="Calibri" w:eastAsia="Tahoma-Bold" w:hAnsi="Calibri" w:cs="Tahoma"/>
          <w:b/>
          <w:bCs/>
          <w:i/>
          <w:iCs/>
          <w:color w:val="000000"/>
          <w:sz w:val="20"/>
          <w:szCs w:val="20"/>
          <w:u w:val="single"/>
        </w:rPr>
        <w:t>(</w:t>
      </w:r>
      <w:r w:rsidRPr="005B5D48">
        <w:rPr>
          <w:rStyle w:val="WW-Rimandonotaapidipagina123456789101112131415161718192021"/>
          <w:rFonts w:ascii="Calibri" w:eastAsia="Tahoma-Bold" w:hAnsi="Calibri" w:cs="Tahoma"/>
          <w:b/>
          <w:bCs/>
          <w:i/>
          <w:iCs/>
          <w:color w:val="000000"/>
          <w:sz w:val="20"/>
          <w:szCs w:val="20"/>
          <w:u w:val="single"/>
        </w:rPr>
        <w:footnoteReference w:id="8"/>
      </w:r>
      <w:r w:rsidRPr="005B5D48">
        <w:rPr>
          <w:rStyle w:val="WW-Rimandonotaapidipagina123456789101112131415161718192021"/>
          <w:rFonts w:ascii="Calibri" w:eastAsia="Tahoma-Bold" w:hAnsi="Calibri" w:cs="Tahoma"/>
          <w:b/>
          <w:bCs/>
          <w:i/>
          <w:iCs/>
          <w:color w:val="000000"/>
          <w:sz w:val="20"/>
          <w:szCs w:val="20"/>
          <w:u w:val="single"/>
          <w:vertAlign w:val="baseline"/>
        </w:rPr>
        <w:t>)</w:t>
      </w:r>
    </w:p>
    <w:p w:rsidR="00716EA0" w:rsidRPr="005B5D48" w:rsidRDefault="00716EA0">
      <w:pPr>
        <w:tabs>
          <w:tab w:val="left" w:pos="142"/>
        </w:tabs>
        <w:jc w:val="both"/>
        <w:rPr>
          <w:rFonts w:ascii="Calibri" w:eastAsia="Tahoma-Bold" w:hAnsi="Calibri" w:cs="Tahoma"/>
          <w:b/>
          <w:bCs/>
          <w:color w:val="000000"/>
          <w:sz w:val="20"/>
          <w:szCs w:val="20"/>
        </w:rPr>
      </w:pPr>
    </w:p>
    <w:p w:rsidR="00716EA0" w:rsidRPr="005B5D48" w:rsidRDefault="00716EA0">
      <w:pPr>
        <w:tabs>
          <w:tab w:val="left" w:pos="142"/>
        </w:tabs>
        <w:jc w:val="both"/>
      </w:pPr>
      <w:r w:rsidRPr="005B5D48">
        <w:rPr>
          <w:rFonts w:ascii="Calibri" w:eastAsia="Tahoma-Bold" w:hAnsi="Calibri" w:cs="Tahoma"/>
          <w:b/>
          <w:bCs/>
          <w:color w:val="000000"/>
          <w:sz w:val="20"/>
          <w:szCs w:val="20"/>
        </w:rPr>
        <w:t>1a) -</w:t>
      </w:r>
      <w:r w:rsidRPr="005B5D48">
        <w:rPr>
          <w:rFonts w:ascii="Calibri" w:eastAsia="Tahoma-Bold" w:hAnsi="Calibri" w:cs="Tahoma"/>
          <w:b/>
          <w:bCs/>
          <w:i/>
          <w:iCs/>
          <w:color w:val="000000"/>
          <w:sz w:val="20"/>
          <w:szCs w:val="20"/>
        </w:rPr>
        <w:t xml:space="preserve"> </w:t>
      </w:r>
      <w:r w:rsidRPr="005B5D48">
        <w:rPr>
          <w:rFonts w:ascii="Calibri" w:eastAsia="Arial Unicode MS" w:hAnsi="Calibri" w:cs="Tahoma"/>
          <w:b/>
          <w:bCs/>
          <w:color w:val="000000"/>
          <w:sz w:val="20"/>
          <w:szCs w:val="20"/>
        </w:rPr>
        <w:t>di fare ricorso all’istituto dell’avvalimento per i requisiti di seguito specificati:</w:t>
      </w:r>
    </w:p>
    <w:p w:rsidR="00716EA0" w:rsidRPr="005B5D48" w:rsidRDefault="00716EA0">
      <w:pPr>
        <w:tabs>
          <w:tab w:val="left" w:pos="142"/>
        </w:tabs>
        <w:jc w:val="both"/>
        <w:rPr>
          <w:rFonts w:ascii="Calibri" w:eastAsia="Arial Unicode MS" w:hAnsi="Calibri" w:cs="Tahoma"/>
          <w:b/>
          <w:bCs/>
          <w:color w:val="000000"/>
          <w:sz w:val="20"/>
          <w:szCs w:val="20"/>
        </w:rPr>
      </w:pPr>
    </w:p>
    <w:p w:rsidR="00716EA0" w:rsidRPr="005B5D48" w:rsidRDefault="00716EA0">
      <w:pPr>
        <w:tabs>
          <w:tab w:val="left" w:pos="142"/>
        </w:tabs>
        <w:jc w:val="both"/>
      </w:pPr>
      <w:r w:rsidRPr="005B5D48">
        <w:rPr>
          <w:rFonts w:ascii="Calibri" w:eastAsia="Arial Unicode MS" w:hAnsi="Calibri" w:cs="Tahoma"/>
          <w:color w:val="000000"/>
          <w:sz w:val="20"/>
          <w:szCs w:val="20"/>
        </w:rPr>
        <w:t>___________________________________________________________________________________________</w:t>
      </w:r>
    </w:p>
    <w:p w:rsidR="00716EA0" w:rsidRPr="005B5D48" w:rsidRDefault="00716EA0">
      <w:pPr>
        <w:tabs>
          <w:tab w:val="left" w:pos="142"/>
        </w:tabs>
        <w:jc w:val="both"/>
        <w:rPr>
          <w:rFonts w:ascii="Calibri" w:eastAsia="Arial Unicode MS" w:hAnsi="Calibri" w:cs="Tahoma"/>
          <w:color w:val="000000"/>
          <w:sz w:val="20"/>
          <w:szCs w:val="20"/>
        </w:rPr>
      </w:pPr>
    </w:p>
    <w:p w:rsidR="00716EA0" w:rsidRPr="005B5D48" w:rsidRDefault="00716EA0">
      <w:pPr>
        <w:tabs>
          <w:tab w:val="left" w:pos="142"/>
        </w:tabs>
        <w:jc w:val="both"/>
      </w:pPr>
      <w:r w:rsidRPr="005B5D48">
        <w:rPr>
          <w:rFonts w:ascii="Calibri" w:eastAsia="Arial Unicode MS" w:hAnsi="Calibri" w:cs="Tahoma"/>
          <w:color w:val="000000"/>
          <w:sz w:val="20"/>
          <w:szCs w:val="20"/>
        </w:rPr>
        <w:t>___________________________________________________________________________________________</w:t>
      </w:r>
    </w:p>
    <w:p w:rsidR="00716EA0" w:rsidRPr="005B5D48" w:rsidRDefault="00716EA0">
      <w:pPr>
        <w:tabs>
          <w:tab w:val="left" w:pos="142"/>
        </w:tabs>
        <w:jc w:val="both"/>
        <w:rPr>
          <w:rFonts w:ascii="Calibri" w:hAnsi="Calibri" w:cs="Tahoma"/>
          <w:color w:val="3366FF"/>
          <w:spacing w:val="-2"/>
          <w:sz w:val="20"/>
          <w:szCs w:val="20"/>
          <w:u w:val="single"/>
        </w:rPr>
      </w:pPr>
    </w:p>
    <w:p w:rsidR="00716EA0" w:rsidRPr="005B5D48" w:rsidRDefault="00716EA0">
      <w:pPr>
        <w:pStyle w:val="sche3"/>
        <w:widowControl/>
        <w:overflowPunct/>
        <w:autoSpaceDE/>
        <w:jc w:val="center"/>
        <w:textAlignment w:val="auto"/>
      </w:pPr>
      <w:r w:rsidRPr="005B5D48">
        <w:rPr>
          <w:rFonts w:ascii="Calibri" w:hAnsi="Calibri" w:cs="Tahoma"/>
          <w:b/>
          <w:bCs/>
          <w:spacing w:val="-2"/>
          <w:lang w:val="it-IT"/>
        </w:rPr>
        <w:t xml:space="preserve">avvalendosi di </w:t>
      </w:r>
    </w:p>
    <w:p w:rsidR="00716EA0" w:rsidRPr="005B5D48" w:rsidRDefault="00716EA0">
      <w:pPr>
        <w:pStyle w:val="sche3"/>
        <w:widowControl/>
        <w:overflowPunct/>
        <w:autoSpaceDE/>
        <w:jc w:val="center"/>
        <w:textAlignment w:val="auto"/>
        <w:rPr>
          <w:rFonts w:ascii="Calibri" w:hAnsi="Calibri" w:cs="Tahoma"/>
        </w:rPr>
      </w:pPr>
    </w:p>
    <w:tbl>
      <w:tblPr>
        <w:tblW w:w="0" w:type="auto"/>
        <w:tblInd w:w="50" w:type="dxa"/>
        <w:tblLayout w:type="fixed"/>
        <w:tblCellMar>
          <w:left w:w="70" w:type="dxa"/>
          <w:right w:w="70" w:type="dxa"/>
        </w:tblCellMar>
        <w:tblLook w:val="0000" w:firstRow="0" w:lastRow="0" w:firstColumn="0" w:lastColumn="0" w:noHBand="0" w:noVBand="0"/>
      </w:tblPr>
      <w:tblGrid>
        <w:gridCol w:w="5839"/>
        <w:gridCol w:w="3374"/>
      </w:tblGrid>
      <w:tr w:rsidR="00716EA0" w:rsidRPr="005B5D48">
        <w:tc>
          <w:tcPr>
            <w:tcW w:w="5839"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r w:rsidRPr="005B5D48">
              <w:rPr>
                <w:rStyle w:val="Carpredefinitoparagrafo4"/>
                <w:rFonts w:ascii="Calibri" w:hAnsi="Calibri" w:cs="Tahoma"/>
                <w:iCs/>
                <w:sz w:val="20"/>
                <w:szCs w:val="20"/>
              </w:rPr>
              <w:lastRenderedPageBreak/>
              <w:t>Denominazione/ragione sociale C.F./P.IVA</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363"/>
              </w:tabs>
              <w:snapToGrid w:val="0"/>
            </w:pPr>
            <w:r w:rsidRPr="005B5D48">
              <w:rPr>
                <w:rStyle w:val="Carpredefinitoparagrafo4"/>
                <w:rFonts w:ascii="Calibri" w:hAnsi="Calibri" w:cs="Tahoma"/>
                <w:iCs/>
                <w:sz w:val="20"/>
                <w:szCs w:val="20"/>
              </w:rPr>
              <w:t>Sede legale</w:t>
            </w:r>
          </w:p>
        </w:tc>
      </w:tr>
      <w:tr w:rsidR="00716EA0" w:rsidRPr="005B5D48">
        <w:trPr>
          <w:trHeight w:val="397"/>
        </w:trPr>
        <w:tc>
          <w:tcPr>
            <w:tcW w:w="5839" w:type="dxa"/>
            <w:tcBorders>
              <w:top w:val="single" w:sz="4" w:space="0" w:color="000000"/>
              <w:left w:val="single" w:sz="4" w:space="0" w:color="000000"/>
              <w:bottom w:val="single" w:sz="4" w:space="0" w:color="000000"/>
            </w:tcBorders>
            <w:shd w:val="clear" w:color="auto" w:fill="auto"/>
          </w:tcPr>
          <w:p w:rsidR="00716EA0" w:rsidRPr="005B5D48" w:rsidRDefault="00716EA0">
            <w:pPr>
              <w:tabs>
                <w:tab w:val="left" w:pos="363"/>
              </w:tabs>
              <w:snapToGrid w:val="0"/>
            </w:pP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363"/>
              </w:tabs>
              <w:snapToGrid w:val="0"/>
            </w:pPr>
          </w:p>
        </w:tc>
      </w:tr>
      <w:tr w:rsidR="00716EA0" w:rsidRPr="005B5D48">
        <w:trPr>
          <w:trHeight w:val="397"/>
        </w:trPr>
        <w:tc>
          <w:tcPr>
            <w:tcW w:w="5839" w:type="dxa"/>
            <w:tcBorders>
              <w:left w:val="single" w:sz="4" w:space="0" w:color="000000"/>
              <w:bottom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c>
          <w:tcPr>
            <w:tcW w:w="3374" w:type="dxa"/>
            <w:tcBorders>
              <w:left w:val="single" w:sz="4" w:space="0" w:color="000000"/>
              <w:bottom w:val="single" w:sz="4" w:space="0" w:color="000000"/>
              <w:right w:val="single" w:sz="4" w:space="0" w:color="000000"/>
            </w:tcBorders>
            <w:shd w:val="clear" w:color="auto" w:fill="auto"/>
          </w:tcPr>
          <w:p w:rsidR="00716EA0" w:rsidRPr="005B5D48" w:rsidRDefault="00716EA0">
            <w:pPr>
              <w:tabs>
                <w:tab w:val="left" w:pos="363"/>
              </w:tabs>
              <w:snapToGrid w:val="0"/>
              <w:rPr>
                <w:rFonts w:ascii="Calibri" w:hAnsi="Calibri" w:cs="Calibri"/>
                <w:sz w:val="20"/>
                <w:szCs w:val="20"/>
              </w:rPr>
            </w:pPr>
          </w:p>
        </w:tc>
      </w:tr>
    </w:tbl>
    <w:p w:rsidR="00716EA0" w:rsidRPr="005B5D48" w:rsidRDefault="00716EA0">
      <w:pPr>
        <w:jc w:val="center"/>
        <w:rPr>
          <w:rFonts w:ascii="Calibri" w:hAnsi="Calibri" w:cs="Tahoma"/>
          <w:b/>
          <w:bCs/>
          <w:sz w:val="20"/>
          <w:szCs w:val="20"/>
        </w:rPr>
      </w:pPr>
    </w:p>
    <w:p w:rsidR="00716EA0" w:rsidRPr="005B5D48" w:rsidRDefault="00716EA0">
      <w:pPr>
        <w:jc w:val="center"/>
        <w:rPr>
          <w:rFonts w:ascii="Calibri" w:hAnsi="Calibri" w:cs="Tahoma"/>
          <w:b/>
          <w:bCs/>
          <w:sz w:val="20"/>
          <w:szCs w:val="20"/>
        </w:rPr>
      </w:pPr>
    </w:p>
    <w:p w:rsidR="00716EA0" w:rsidRPr="005B5D48" w:rsidRDefault="00716EA0">
      <w:pPr>
        <w:jc w:val="center"/>
        <w:rPr>
          <w:rFonts w:ascii="Calibri" w:hAnsi="Calibri" w:cs="Tahoma"/>
          <w:b/>
          <w:bCs/>
          <w:sz w:val="20"/>
          <w:szCs w:val="20"/>
        </w:rPr>
      </w:pPr>
    </w:p>
    <w:p w:rsidR="00716EA0" w:rsidRPr="005B5D48" w:rsidRDefault="00716EA0">
      <w:pPr>
        <w:jc w:val="both"/>
        <w:rPr>
          <w:rFonts w:ascii="Tahoma" w:hAnsi="Tahoma" w:cs="Tahoma"/>
          <w:b/>
          <w:bCs/>
          <w:color w:val="FF0000"/>
          <w:sz w:val="18"/>
          <w:szCs w:val="18"/>
        </w:rPr>
      </w:pPr>
    </w:p>
    <w:p w:rsidR="00716EA0" w:rsidRPr="005B5D48" w:rsidRDefault="00716EA0">
      <w:pPr>
        <w:jc w:val="both"/>
      </w:pPr>
      <w:r w:rsidRPr="005B5D48">
        <w:rPr>
          <w:rFonts w:ascii="Calibri" w:hAnsi="Calibri" w:cs="Tahoma"/>
          <w:b/>
          <w:bCs/>
          <w:color w:val="FF0000"/>
          <w:sz w:val="20"/>
          <w:szCs w:val="20"/>
        </w:rPr>
        <w:t xml:space="preserve">(in caso di subappalto facoltativo) </w:t>
      </w:r>
    </w:p>
    <w:p w:rsidR="00716EA0" w:rsidRPr="005B5D48" w:rsidRDefault="00716EA0">
      <w:pPr>
        <w:autoSpaceDE w:val="0"/>
      </w:pPr>
      <w:r w:rsidRPr="005B5D48">
        <w:rPr>
          <w:rFonts w:ascii="Calibri" w:hAnsi="Calibri" w:cs="Tahoma"/>
          <w:b/>
          <w:bCs/>
          <w:sz w:val="20"/>
          <w:szCs w:val="20"/>
        </w:rPr>
        <w:t>1</w:t>
      </w:r>
      <w:r w:rsidR="00D4462A" w:rsidRPr="005B5D48">
        <w:rPr>
          <w:rFonts w:ascii="Calibri" w:hAnsi="Calibri" w:cs="Tahoma"/>
          <w:b/>
          <w:bCs/>
          <w:sz w:val="20"/>
          <w:szCs w:val="20"/>
        </w:rPr>
        <w:t>b) Relativamente</w:t>
      </w:r>
      <w:r w:rsidRPr="005B5D48">
        <w:rPr>
          <w:rStyle w:val="Carpredefinitoparagrafo4"/>
          <w:rFonts w:ascii="Calibri" w:hAnsi="Calibri" w:cs="Tahoma"/>
          <w:b/>
          <w:bCs/>
          <w:sz w:val="20"/>
          <w:szCs w:val="20"/>
        </w:rPr>
        <w:t xml:space="preserve"> al subappalto (facoltativo):</w:t>
      </w:r>
    </w:p>
    <w:p w:rsidR="00716EA0" w:rsidRPr="005B5D48" w:rsidRDefault="00716EA0">
      <w:pPr>
        <w:jc w:val="both"/>
        <w:rPr>
          <w:rFonts w:ascii="Tahoma" w:hAnsi="Tahoma" w:cs="Tahoma"/>
          <w:sz w:val="18"/>
          <w:szCs w:val="18"/>
        </w:rPr>
      </w:pPr>
    </w:p>
    <w:p w:rsidR="00716EA0" w:rsidRPr="005B5D48" w:rsidRDefault="00716EA0">
      <w:pPr>
        <w:tabs>
          <w:tab w:val="left" w:pos="-430"/>
          <w:tab w:val="left" w:pos="-147"/>
        </w:tabs>
        <w:jc w:val="both"/>
      </w:pPr>
      <w:r w:rsidRPr="005B5D48">
        <w:rPr>
          <w:rFonts w:ascii="Calibri" w:hAnsi="Calibri" w:cs="Tahoma"/>
          <w:b/>
          <w:bCs/>
          <w:sz w:val="20"/>
          <w:szCs w:val="20"/>
        </w:rPr>
        <w:t>- che il concorrente intende affidare in subappalto o concedere in cottimo le seguenti prestazioni:</w:t>
      </w:r>
    </w:p>
    <w:p w:rsidR="00716EA0" w:rsidRPr="005B5D48" w:rsidRDefault="00716EA0">
      <w:pPr>
        <w:tabs>
          <w:tab w:val="left" w:pos="-430"/>
          <w:tab w:val="left" w:pos="-147"/>
        </w:tabs>
        <w:jc w:val="both"/>
        <w:rPr>
          <w:rFonts w:ascii="Calibri" w:hAnsi="Calibri" w:cs="Tahoma"/>
          <w:b/>
          <w:bCs/>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163"/>
      </w:tblGrid>
      <w:tr w:rsidR="00716EA0" w:rsidRPr="005B5D48">
        <w:trPr>
          <w:trHeight w:val="284"/>
        </w:trPr>
        <w:tc>
          <w:tcPr>
            <w:tcW w:w="9163" w:type="dxa"/>
            <w:tcBorders>
              <w:top w:val="single" w:sz="4" w:space="0" w:color="000000"/>
              <w:left w:val="single" w:sz="4" w:space="0" w:color="000000"/>
              <w:bottom w:val="single" w:sz="4" w:space="0" w:color="000000"/>
              <w:right w:val="single" w:sz="4" w:space="0" w:color="000000"/>
            </w:tcBorders>
            <w:shd w:val="clear" w:color="auto" w:fill="auto"/>
          </w:tcPr>
          <w:p w:rsidR="00716EA0" w:rsidRPr="005B5D48" w:rsidRDefault="00716EA0">
            <w:pPr>
              <w:tabs>
                <w:tab w:val="left" w:pos="284"/>
                <w:tab w:val="left" w:pos="567"/>
              </w:tabs>
              <w:snapToGrid w:val="0"/>
              <w:jc w:val="both"/>
            </w:pPr>
            <w:r w:rsidRPr="005B5D48">
              <w:rPr>
                <w:rFonts w:ascii="Calibri" w:hAnsi="Calibri" w:cs="Tahoma"/>
                <w:sz w:val="20"/>
                <w:szCs w:val="20"/>
              </w:rPr>
              <w:t>Tipologia/ .....................................................................................................................................................................................................................................................................................................................................................................................................................................................nella seguente percentuale............... %</w:t>
            </w:r>
          </w:p>
          <w:p w:rsidR="00716EA0" w:rsidRPr="005B5D48" w:rsidRDefault="00716EA0">
            <w:pPr>
              <w:tabs>
                <w:tab w:val="left" w:pos="284"/>
                <w:tab w:val="left" w:pos="567"/>
              </w:tabs>
              <w:snapToGrid w:val="0"/>
              <w:jc w:val="both"/>
              <w:rPr>
                <w:rFonts w:ascii="Calibri" w:hAnsi="Calibri" w:cs="Tahoma"/>
                <w:sz w:val="20"/>
                <w:szCs w:val="20"/>
              </w:rPr>
            </w:pPr>
          </w:p>
        </w:tc>
      </w:tr>
    </w:tbl>
    <w:p w:rsidR="00716EA0" w:rsidRPr="005B5D48" w:rsidRDefault="00716EA0">
      <w:pPr>
        <w:pStyle w:val="NormaleWeb"/>
        <w:tabs>
          <w:tab w:val="left" w:pos="284"/>
        </w:tabs>
        <w:spacing w:after="0"/>
        <w:jc w:val="both"/>
      </w:pPr>
    </w:p>
    <w:p w:rsidR="00716EA0" w:rsidRPr="005B5D48" w:rsidRDefault="00716EA0">
      <w:pPr>
        <w:pStyle w:val="NormaleWeb"/>
        <w:tabs>
          <w:tab w:val="left" w:pos="284"/>
        </w:tabs>
        <w:spacing w:before="120" w:after="0"/>
        <w:jc w:val="center"/>
      </w:pPr>
      <w:r w:rsidRPr="005B5D48">
        <w:rPr>
          <w:rStyle w:val="WW-Rimandonotaapidipagina123456789101112131415161718192021"/>
          <w:rFonts w:ascii="Calibri" w:hAnsi="Calibri" w:cs="Tahoma"/>
          <w:b/>
          <w:bCs/>
          <w:i/>
          <w:iCs/>
          <w:caps/>
          <w:sz w:val="20"/>
          <w:szCs w:val="20"/>
          <w:vertAlign w:val="baseline"/>
        </w:rPr>
        <w:t>Dichiara/dichiarano inoltre</w:t>
      </w:r>
    </w:p>
    <w:p w:rsidR="00716EA0" w:rsidRPr="005B5D48" w:rsidRDefault="00716EA0">
      <w:pPr>
        <w:pBdr>
          <w:top w:val="none" w:sz="0" w:space="0" w:color="000000"/>
          <w:left w:val="none" w:sz="0" w:space="0" w:color="000000"/>
          <w:bottom w:val="none" w:sz="0" w:space="0" w:color="000000"/>
          <w:right w:val="none" w:sz="0" w:space="0" w:color="000000"/>
        </w:pBdr>
        <w:tabs>
          <w:tab w:val="left" w:leader="dot" w:pos="8824"/>
        </w:tabs>
        <w:autoSpaceDE w:val="0"/>
        <w:snapToGrid w:val="0"/>
        <w:ind w:right="40"/>
        <w:rPr>
          <w:rFonts w:ascii="Calibri" w:eastAsia="Garamond" w:hAnsi="Calibri" w:cs="Garamond"/>
          <w:b/>
          <w:bCs/>
          <w:sz w:val="20"/>
          <w:szCs w:val="20"/>
        </w:rPr>
      </w:pPr>
    </w:p>
    <w:p w:rsidR="00716EA0" w:rsidRPr="005B5D48" w:rsidRDefault="00716EA0">
      <w:pPr>
        <w:autoSpaceDE w:val="0"/>
        <w:jc w:val="both"/>
      </w:pPr>
      <w:r w:rsidRPr="005B5D48">
        <w:rPr>
          <w:rFonts w:ascii="Calibri" w:eastAsia="Garamond" w:hAnsi="Calibri" w:cs="Garamond"/>
          <w:b/>
          <w:bCs/>
          <w:sz w:val="20"/>
          <w:szCs w:val="20"/>
        </w:rPr>
        <w:t>2.</w:t>
      </w:r>
      <w:r w:rsidRPr="005B5D48">
        <w:rPr>
          <w:rFonts w:ascii="Calibri" w:eastAsia="Garamond" w:hAnsi="Calibri" w:cs="Garamond"/>
          <w:sz w:val="20"/>
          <w:szCs w:val="20"/>
        </w:rPr>
        <w:t xml:space="preserve"> remunerativa l’offerta economica presentata giacché per la sua formulazione ha preso atto e tenuto conto:</w:t>
      </w:r>
    </w:p>
    <w:p w:rsidR="00716EA0" w:rsidRPr="005B5D48" w:rsidRDefault="00716EA0">
      <w:pPr>
        <w:spacing w:before="60" w:after="60" w:line="276" w:lineRule="auto"/>
        <w:ind w:left="284" w:hanging="284"/>
        <w:jc w:val="both"/>
      </w:pPr>
      <w:r w:rsidRPr="005B5D48">
        <w:rPr>
          <w:rFonts w:ascii="Calibri" w:hAnsi="Calibri" w:cs="Calibri"/>
          <w:sz w:val="20"/>
          <w:szCs w:val="20"/>
        </w:rPr>
        <w:t>a) delle condizioni contrattuali e degli oneri compresi quelli eventuali relativi in materia di sicurezza, di assicurazione, di condizioni di lavoro e di previdenza e assistenza in vigore nel luogo dove devono essere eseguite le prestazioni;</w:t>
      </w:r>
    </w:p>
    <w:p w:rsidR="00716EA0" w:rsidRPr="005B5D48" w:rsidRDefault="00716EA0">
      <w:pPr>
        <w:spacing w:after="119"/>
        <w:ind w:left="213" w:hanging="200"/>
        <w:jc w:val="both"/>
      </w:pPr>
      <w:r w:rsidRPr="005B5D48">
        <w:rPr>
          <w:rFonts w:ascii="Calibri" w:eastAsia="Garamond" w:hAnsi="Calibri" w:cs="Garamond"/>
          <w:sz w:val="20"/>
          <w:szCs w:val="20"/>
        </w:rPr>
        <w:t>b) di tutte le circostanze generali, particolari e locali, nessuna esclusa ed eccettuata che possono avere influito o influire sia sulla prestazione, sia sulla determinazione della propria offerta;</w:t>
      </w:r>
    </w:p>
    <w:p w:rsidR="00716EA0" w:rsidRPr="005B5D48" w:rsidRDefault="00716EA0">
      <w:pPr>
        <w:spacing w:after="119"/>
        <w:jc w:val="both"/>
        <w:rPr>
          <w:rFonts w:ascii="Calibri" w:hAnsi="Calibri" w:cs="Calibri"/>
          <w:sz w:val="20"/>
          <w:szCs w:val="20"/>
        </w:rPr>
      </w:pPr>
    </w:p>
    <w:p w:rsidR="00716EA0" w:rsidRPr="005B5D48" w:rsidRDefault="00716EA0">
      <w:pPr>
        <w:spacing w:after="119"/>
        <w:jc w:val="both"/>
      </w:pPr>
      <w:r w:rsidRPr="005B5D48">
        <w:rPr>
          <w:rFonts w:ascii="Calibri" w:hAnsi="Calibri" w:cs="Calibri"/>
          <w:b/>
          <w:bCs/>
          <w:sz w:val="20"/>
          <w:szCs w:val="20"/>
        </w:rPr>
        <w:t>3.</w:t>
      </w:r>
      <w:r w:rsidRPr="005B5D48">
        <w:rPr>
          <w:rFonts w:ascii="Calibri" w:hAnsi="Calibri" w:cs="Calibri"/>
          <w:sz w:val="20"/>
          <w:szCs w:val="20"/>
        </w:rPr>
        <w:t xml:space="preserve"> che il CCNL applicato è il seguente _____________________________________________ identificato con il </w:t>
      </w:r>
      <w:r w:rsidR="00B9207C" w:rsidRPr="005B5D48">
        <w:rPr>
          <w:rFonts w:ascii="Calibri" w:hAnsi="Calibri" w:cs="Calibri"/>
          <w:sz w:val="20"/>
          <w:szCs w:val="20"/>
        </w:rPr>
        <w:t>seguente codice</w:t>
      </w:r>
      <w:r w:rsidRPr="005B5D48">
        <w:rPr>
          <w:rFonts w:ascii="Calibri" w:hAnsi="Calibri" w:cs="Calibri"/>
          <w:sz w:val="20"/>
          <w:szCs w:val="20"/>
        </w:rPr>
        <w:t xml:space="preserve"> alfanumerico unico di cui all’articolo 16 quater del decreto legge n. 76/20 _____________</w:t>
      </w:r>
    </w:p>
    <w:p w:rsidR="00716EA0" w:rsidRPr="005B5D48" w:rsidRDefault="00716EA0">
      <w:pPr>
        <w:spacing w:after="119"/>
        <w:jc w:val="both"/>
        <w:rPr>
          <w:rFonts w:ascii="Calibri" w:hAnsi="Calibri" w:cs="Calibri"/>
          <w:sz w:val="20"/>
          <w:szCs w:val="20"/>
        </w:rPr>
      </w:pPr>
    </w:p>
    <w:p w:rsidR="00716EA0" w:rsidRPr="005B5D48" w:rsidRDefault="00716EA0">
      <w:pPr>
        <w:pStyle w:val="Paragrafoelenco1"/>
        <w:spacing w:before="60" w:after="60"/>
        <w:ind w:left="0"/>
        <w:jc w:val="both"/>
      </w:pPr>
      <w:r w:rsidRPr="005B5D48">
        <w:rPr>
          <w:rFonts w:ascii="Calibri" w:hAnsi="Calibri" w:cs="Calibri"/>
          <w:b/>
          <w:bCs/>
          <w:sz w:val="20"/>
          <w:szCs w:val="20"/>
        </w:rPr>
        <w:t>4.</w:t>
      </w:r>
      <w:r w:rsidRPr="005B5D48">
        <w:rPr>
          <w:rFonts w:ascii="Calibri" w:hAnsi="Calibri" w:cs="Calibri"/>
          <w:sz w:val="20"/>
          <w:szCs w:val="20"/>
        </w:rPr>
        <w:t xml:space="preserve"> di non partecipare alla medesima gara in altra forma singola o associata, né come ausiliaria per altro concorrente;</w:t>
      </w:r>
    </w:p>
    <w:p w:rsidR="00716EA0" w:rsidRPr="005B5D48" w:rsidRDefault="00716EA0">
      <w:pPr>
        <w:pStyle w:val="Paragrafoelenco1"/>
        <w:spacing w:before="60" w:after="60"/>
        <w:ind w:left="0"/>
        <w:jc w:val="both"/>
        <w:rPr>
          <w:rFonts w:ascii="Calibri" w:hAnsi="Calibri" w:cs="Calibri"/>
          <w:sz w:val="20"/>
          <w:szCs w:val="20"/>
        </w:rPr>
      </w:pPr>
    </w:p>
    <w:p w:rsidR="00B9207C" w:rsidRDefault="00716EA0">
      <w:pPr>
        <w:pStyle w:val="Paragrafoelenco1"/>
        <w:spacing w:before="60" w:after="60"/>
        <w:ind w:left="0"/>
        <w:jc w:val="both"/>
        <w:rPr>
          <w:rFonts w:ascii="Calibri" w:hAnsi="Calibri" w:cs="Calibri"/>
          <w:sz w:val="20"/>
          <w:szCs w:val="20"/>
        </w:rPr>
      </w:pPr>
      <w:r w:rsidRPr="005B5D48">
        <w:rPr>
          <w:rFonts w:ascii="Calibri" w:hAnsi="Calibri" w:cs="Calibri"/>
          <w:b/>
          <w:bCs/>
          <w:sz w:val="20"/>
          <w:szCs w:val="20"/>
        </w:rPr>
        <w:t>5.</w:t>
      </w:r>
      <w:r w:rsidRPr="005B5D48">
        <w:rPr>
          <w:rFonts w:ascii="Calibri" w:hAnsi="Calibri" w:cs="Calibri"/>
          <w:sz w:val="20"/>
          <w:szCs w:val="20"/>
        </w:rPr>
        <w:t xml:space="preserve"> di accettare, senza condizione o riserva alcuna, tutte le norme e disposizioni contenute nella documentazione gara</w:t>
      </w:r>
      <w:r w:rsidR="00B9207C">
        <w:rPr>
          <w:rFonts w:ascii="Calibri" w:hAnsi="Calibri" w:cs="Calibri"/>
          <w:sz w:val="20"/>
          <w:szCs w:val="20"/>
        </w:rPr>
        <w:t>;</w:t>
      </w:r>
    </w:p>
    <w:p w:rsidR="00B9207C" w:rsidRDefault="00B9207C">
      <w:pPr>
        <w:pStyle w:val="Paragrafoelenco1"/>
        <w:spacing w:before="60" w:after="60"/>
        <w:ind w:left="0"/>
        <w:jc w:val="both"/>
        <w:rPr>
          <w:rFonts w:ascii="Calibri" w:hAnsi="Calibri" w:cs="Calibri"/>
          <w:sz w:val="20"/>
          <w:szCs w:val="20"/>
        </w:rPr>
      </w:pPr>
    </w:p>
    <w:p w:rsidR="00B9207C" w:rsidRDefault="00B9207C">
      <w:pPr>
        <w:pStyle w:val="Paragrafoelenco1"/>
        <w:spacing w:before="60" w:after="60"/>
        <w:ind w:left="0"/>
        <w:jc w:val="both"/>
        <w:rPr>
          <w:rFonts w:ascii="Calibri" w:hAnsi="Calibri" w:cs="Calibri"/>
          <w:sz w:val="20"/>
          <w:szCs w:val="20"/>
        </w:rPr>
      </w:pPr>
      <w:r w:rsidRPr="00B9207C">
        <w:rPr>
          <w:rFonts w:ascii="Calibri" w:hAnsi="Calibri" w:cs="Calibri"/>
          <w:b/>
          <w:bCs/>
          <w:sz w:val="20"/>
          <w:szCs w:val="20"/>
        </w:rPr>
        <w:t>6</w:t>
      </w:r>
      <w:r>
        <w:rPr>
          <w:rFonts w:ascii="Calibri" w:hAnsi="Calibri" w:cs="Calibri"/>
          <w:sz w:val="20"/>
          <w:szCs w:val="20"/>
        </w:rPr>
        <w:t>. di accettare, in particolare quanto previsto in merito all’elezione di domicilio digitale così come disciplinato al punto 1.3 del disciplinare di gara;</w:t>
      </w:r>
    </w:p>
    <w:p w:rsidR="00B9207C" w:rsidRDefault="00B9207C">
      <w:pPr>
        <w:pStyle w:val="Paragrafoelenco1"/>
        <w:spacing w:before="60" w:after="60"/>
        <w:ind w:left="0"/>
        <w:jc w:val="both"/>
        <w:rPr>
          <w:rFonts w:ascii="Calibri" w:hAnsi="Calibri" w:cs="Calibri"/>
          <w:sz w:val="20"/>
          <w:szCs w:val="20"/>
        </w:rPr>
      </w:pPr>
    </w:p>
    <w:p w:rsidR="00716EA0" w:rsidRPr="005B5D48" w:rsidRDefault="00B9207C">
      <w:pPr>
        <w:pStyle w:val="Paragrafoelenco1"/>
        <w:spacing w:before="60" w:after="60"/>
        <w:ind w:left="0"/>
        <w:jc w:val="both"/>
      </w:pPr>
      <w:r>
        <w:rPr>
          <w:rFonts w:ascii="Calibri" w:hAnsi="Calibri" w:cs="Calibri"/>
          <w:b/>
          <w:bCs/>
          <w:sz w:val="20"/>
          <w:szCs w:val="20"/>
        </w:rPr>
        <w:t>7</w:t>
      </w:r>
      <w:r w:rsidR="00716EA0" w:rsidRPr="005B5D48">
        <w:rPr>
          <w:rFonts w:ascii="Calibri" w:hAnsi="Calibri" w:cs="Calibri"/>
          <w:b/>
          <w:bCs/>
          <w:sz w:val="20"/>
          <w:szCs w:val="20"/>
        </w:rPr>
        <w:t xml:space="preserve">. </w:t>
      </w:r>
      <w:r w:rsidR="00716EA0" w:rsidRPr="005B5D48">
        <w:rPr>
          <w:rFonts w:ascii="Calibri" w:hAnsi="Calibri" w:cs="Calibri"/>
          <w:sz w:val="20"/>
          <w:szCs w:val="20"/>
        </w:rPr>
        <w:t xml:space="preserve">di impegnarsi al </w:t>
      </w:r>
      <w:r w:rsidR="00716EA0" w:rsidRPr="005B5D48">
        <w:rPr>
          <w:rFonts w:ascii="Calibri" w:hAnsi="Calibri" w:cs="Calibri"/>
          <w:b/>
          <w:bCs/>
          <w:sz w:val="20"/>
          <w:szCs w:val="20"/>
        </w:rPr>
        <w:t xml:space="preserve">rispetto della clausola sociale </w:t>
      </w:r>
      <w:r w:rsidR="00716EA0" w:rsidRPr="005B5D48">
        <w:rPr>
          <w:rFonts w:ascii="Calibri" w:hAnsi="Calibri" w:cs="Calibri"/>
          <w:sz w:val="20"/>
          <w:szCs w:val="20"/>
        </w:rPr>
        <w:t xml:space="preserve">indicata all’art 25 del disciplinare di gara e all’art </w:t>
      </w:r>
      <w:r>
        <w:rPr>
          <w:rFonts w:ascii="Calibri" w:hAnsi="Calibri" w:cs="Calibri"/>
          <w:sz w:val="20"/>
          <w:szCs w:val="20"/>
        </w:rPr>
        <w:t>29</w:t>
      </w:r>
      <w:r w:rsidR="00716EA0" w:rsidRPr="005B5D48">
        <w:rPr>
          <w:rFonts w:ascii="Calibri" w:hAnsi="Calibri" w:cs="Calibri"/>
          <w:sz w:val="20"/>
          <w:szCs w:val="20"/>
        </w:rPr>
        <w:t xml:space="preserve"> del Capitolato Speciale d’Appalto;</w:t>
      </w:r>
    </w:p>
    <w:p w:rsidR="00716EA0" w:rsidRPr="005B5D48" w:rsidRDefault="00716EA0">
      <w:pPr>
        <w:pStyle w:val="Paragrafoelenco1"/>
        <w:spacing w:before="60" w:after="60"/>
        <w:ind w:left="0"/>
        <w:jc w:val="both"/>
        <w:rPr>
          <w:rFonts w:ascii="Calibri" w:hAnsi="Calibri" w:cs="Calibri"/>
          <w:sz w:val="20"/>
          <w:szCs w:val="20"/>
        </w:rPr>
      </w:pPr>
    </w:p>
    <w:p w:rsidR="00716EA0" w:rsidRPr="005B5D48" w:rsidRDefault="00716EA0" w:rsidP="00B9207C">
      <w:pPr>
        <w:pStyle w:val="Paragrafoelenco1"/>
        <w:spacing w:before="60" w:after="60"/>
        <w:ind w:left="0"/>
        <w:jc w:val="both"/>
      </w:pPr>
      <w:r w:rsidRPr="005B5D48">
        <w:rPr>
          <w:rFonts w:ascii="Calibri" w:hAnsi="Calibri" w:cs="Calibri"/>
          <w:b/>
          <w:bCs/>
          <w:sz w:val="20"/>
          <w:szCs w:val="20"/>
        </w:rPr>
        <w:t>8.</w:t>
      </w:r>
      <w:r w:rsidRPr="005B5D48">
        <w:rPr>
          <w:rFonts w:ascii="Calibri" w:hAnsi="Calibri" w:cs="Calibri"/>
          <w:sz w:val="20"/>
          <w:szCs w:val="20"/>
        </w:rPr>
        <w:t xml:space="preserve"> di essere edotto degli </w:t>
      </w:r>
      <w:r w:rsidRPr="005B5D48">
        <w:rPr>
          <w:rFonts w:ascii="Calibri" w:hAnsi="Calibri" w:cs="Calibri"/>
          <w:kern w:val="0"/>
          <w:sz w:val="20"/>
          <w:szCs w:val="20"/>
          <w:lang w:eastAsia="it-IT"/>
        </w:rPr>
        <w:t xml:space="preserve">obblighi derivanti dal Codice di comportamento adottato dalla stazione appaltante accessibile nella sezione Albo Pretorio  del sito dell’ASP nella sottosezione Regolamenti - Codice di comportamento dei dipendenti ASP Ravenna Cervia e Russi raggiungibile direttamente cliccando </w:t>
      </w:r>
      <w:hyperlink r:id="rId8" w:history="1">
        <w:r w:rsidRPr="005B5D48">
          <w:rPr>
            <w:rStyle w:val="Collegamentoipertestuale"/>
            <w:rFonts w:ascii="Calibri" w:hAnsi="Calibri" w:cs="Calibri"/>
            <w:kern w:val="0"/>
            <w:sz w:val="20"/>
            <w:szCs w:val="20"/>
            <w:lang w:eastAsia="it-IT"/>
          </w:rPr>
          <w:t>qui</w:t>
        </w:r>
      </w:hyperlink>
      <w:r w:rsidRPr="005B5D48">
        <w:rPr>
          <w:rFonts w:ascii="Calibri" w:hAnsi="Calibri" w:cs="Calibri"/>
          <w:kern w:val="0"/>
          <w:sz w:val="20"/>
          <w:szCs w:val="20"/>
          <w:u w:val="single"/>
          <w:lang w:eastAsia="it-IT"/>
        </w:rPr>
        <w:t>,</w:t>
      </w:r>
      <w:r w:rsidRPr="005B5D48">
        <w:rPr>
          <w:rFonts w:ascii="Calibri" w:hAnsi="Calibri" w:cs="Calibri"/>
          <w:kern w:val="0"/>
          <w:sz w:val="20"/>
          <w:szCs w:val="20"/>
          <w:lang w:eastAsia="it-IT"/>
        </w:rPr>
        <w:t xml:space="preserve"> e di impegnarsi, in caso di aggiudicazione, ad osservare e a far osservare ai propri dipendenti e collaboratori, per quanto applicabile, il suddetto codice, pena la risoluzione del contratto</w:t>
      </w:r>
      <w:r w:rsidRPr="005B5D48">
        <w:rPr>
          <w:rFonts w:ascii="Calibri" w:hAnsi="Calibri" w:cs="Calibri"/>
          <w:sz w:val="20"/>
          <w:szCs w:val="20"/>
        </w:rPr>
        <w:t>;</w:t>
      </w:r>
    </w:p>
    <w:p w:rsidR="00716EA0" w:rsidRPr="005B5D48" w:rsidRDefault="00716EA0">
      <w:pPr>
        <w:pStyle w:val="Paragrafoelenco1"/>
        <w:ind w:left="0"/>
        <w:jc w:val="both"/>
        <w:rPr>
          <w:rFonts w:ascii="Calibri" w:hAnsi="Calibri" w:cs="Calibri"/>
          <w:sz w:val="20"/>
          <w:szCs w:val="20"/>
        </w:rPr>
      </w:pPr>
    </w:p>
    <w:p w:rsidR="00B9207C" w:rsidRPr="00B9207C" w:rsidRDefault="00716EA0" w:rsidP="00B9207C">
      <w:pPr>
        <w:suppressAutoHyphens w:val="0"/>
        <w:spacing w:before="60" w:after="60"/>
        <w:jc w:val="both"/>
        <w:rPr>
          <w:rFonts w:ascii="Calibri" w:hAnsi="Calibri" w:cs="Calibri"/>
          <w:kern w:val="0"/>
          <w:sz w:val="20"/>
          <w:szCs w:val="20"/>
        </w:rPr>
      </w:pPr>
      <w:r w:rsidRPr="005B5D48">
        <w:rPr>
          <w:rStyle w:val="Enfasigrassetto"/>
          <w:rFonts w:ascii="Calibri" w:eastAsia="Arial Unicode MS" w:hAnsi="Calibri" w:cs="Calibri"/>
          <w:bCs w:val="0"/>
          <w:color w:val="000000"/>
          <w:spacing w:val="-2"/>
          <w:sz w:val="20"/>
          <w:szCs w:val="20"/>
          <w:lang w:eastAsia="it-IT"/>
        </w:rPr>
        <w:lastRenderedPageBreak/>
        <w:t>9.</w:t>
      </w:r>
      <w:r w:rsidRPr="005B5D48">
        <w:rPr>
          <w:rStyle w:val="Enfasigrassetto"/>
          <w:rFonts w:ascii="Calibri" w:eastAsia="Arial Unicode MS" w:hAnsi="Calibri" w:cs="Calibri"/>
          <w:b w:val="0"/>
          <w:bCs w:val="0"/>
          <w:color w:val="000000"/>
          <w:spacing w:val="-2"/>
          <w:sz w:val="20"/>
          <w:szCs w:val="20"/>
          <w:lang w:eastAsia="it-IT"/>
        </w:rPr>
        <w:t xml:space="preserve"> </w:t>
      </w:r>
      <w:r w:rsidR="00B9207C" w:rsidRPr="00B9207C">
        <w:rPr>
          <w:rFonts w:ascii="Calibri" w:hAnsi="Calibri" w:cs="Calibri"/>
          <w:color w:val="00000A"/>
          <w:kern w:val="0"/>
          <w:sz w:val="20"/>
          <w:szCs w:val="20"/>
        </w:rPr>
        <w:t xml:space="preserve">di accettare, ai sensi dell’articolo 100, comma 2 del Codice, nell’ipotesi in cui risulti aggiudicatario i seguenti </w:t>
      </w:r>
      <w:r w:rsidR="00B9207C" w:rsidRPr="00B9207C">
        <w:rPr>
          <w:rFonts w:ascii="Calibri" w:hAnsi="Calibri" w:cs="Calibri"/>
          <w:kern w:val="0"/>
          <w:sz w:val="20"/>
          <w:szCs w:val="20"/>
        </w:rPr>
        <w:t xml:space="preserve">requisiti per l’esecuzione del contratto: </w:t>
      </w:r>
    </w:p>
    <w:p w:rsidR="00B9207C" w:rsidRPr="006A7D5C" w:rsidRDefault="00B9207C" w:rsidP="00B9207C">
      <w:pPr>
        <w:suppressAutoHyphens w:val="0"/>
        <w:spacing w:before="60" w:after="60"/>
        <w:jc w:val="both"/>
        <w:rPr>
          <w:rFonts w:ascii="Calibri" w:hAnsi="Calibri" w:cs="Calibri"/>
          <w:kern w:val="0"/>
          <w:sz w:val="20"/>
          <w:szCs w:val="20"/>
        </w:rPr>
      </w:pPr>
      <w:r w:rsidRPr="00B9207C">
        <w:rPr>
          <w:rFonts w:ascii="Calibri" w:hAnsi="Calibri" w:cs="Calibri"/>
          <w:kern w:val="0"/>
          <w:sz w:val="20"/>
          <w:szCs w:val="20"/>
        </w:rPr>
        <w:t xml:space="preserve">a) l’impegno a dare avvio all’esecuzione dei servizi in via d'urgenza ai sensi dell'articolo 32, comma 8 del Codice dei contratti, nelle more della verifica dei requisiti ai sensi dell’art. 8 comma 1 lett. a) del decreto-legge 16 luglio 2020, n. 76 convertito con la Legge 11 settembre 2020 n. 120; in particolare, ai sensi dell’art. 30 del capitolato speciale di </w:t>
      </w:r>
      <w:r w:rsidRPr="006A7D5C">
        <w:rPr>
          <w:rFonts w:ascii="Calibri" w:hAnsi="Calibri" w:cs="Calibri"/>
          <w:kern w:val="0"/>
          <w:sz w:val="20"/>
          <w:szCs w:val="20"/>
        </w:rPr>
        <w:t xml:space="preserve">appalto, “l’appaltatore, a seguito dell’aggiudicazione definitiva dell’appalto, è vincolato all’avvio delle prestazioni del servizio a far data dal 1 </w:t>
      </w:r>
      <w:r w:rsidR="005C719C" w:rsidRPr="006A7D5C">
        <w:rPr>
          <w:rFonts w:ascii="Calibri" w:hAnsi="Calibri" w:cs="Calibri"/>
          <w:kern w:val="0"/>
          <w:sz w:val="20"/>
          <w:szCs w:val="20"/>
        </w:rPr>
        <w:t>ottobre</w:t>
      </w:r>
      <w:r w:rsidRPr="006A7D5C">
        <w:rPr>
          <w:rFonts w:ascii="Calibri" w:hAnsi="Calibri" w:cs="Calibri"/>
          <w:kern w:val="0"/>
          <w:sz w:val="20"/>
          <w:szCs w:val="20"/>
        </w:rPr>
        <w:t xml:space="preserve"> 2023 anche nel</w:t>
      </w:r>
      <w:r w:rsidRPr="00B9207C">
        <w:rPr>
          <w:rFonts w:ascii="Calibri" w:hAnsi="Calibri" w:cs="Calibri"/>
          <w:kern w:val="0"/>
          <w:sz w:val="20"/>
          <w:szCs w:val="20"/>
        </w:rPr>
        <w:t xml:space="preserve"> caso in cui per tale data non sia ancora stato stipulato il relativo contratto, si procederà in tal caso all’avvio dell’esecuzione in via d’urgenza ai sensi dell’art 32 comma </w:t>
      </w:r>
      <w:r w:rsidRPr="006A7D5C">
        <w:rPr>
          <w:rFonts w:ascii="Calibri" w:hAnsi="Calibri" w:cs="Calibri"/>
          <w:kern w:val="0"/>
          <w:sz w:val="20"/>
          <w:szCs w:val="20"/>
        </w:rPr>
        <w:t xml:space="preserve">9 del </w:t>
      </w:r>
      <w:proofErr w:type="spellStart"/>
      <w:r w:rsidRPr="006A7D5C">
        <w:rPr>
          <w:rFonts w:ascii="Calibri" w:hAnsi="Calibri" w:cs="Calibri"/>
          <w:kern w:val="0"/>
          <w:sz w:val="20"/>
          <w:szCs w:val="20"/>
        </w:rPr>
        <w:t>D.Lgs</w:t>
      </w:r>
      <w:proofErr w:type="spellEnd"/>
      <w:r w:rsidRPr="006A7D5C">
        <w:rPr>
          <w:rFonts w:ascii="Calibri" w:hAnsi="Calibri" w:cs="Calibri"/>
          <w:kern w:val="0"/>
          <w:sz w:val="20"/>
          <w:szCs w:val="20"/>
        </w:rPr>
        <w:t xml:space="preserve"> 50/2016”;</w:t>
      </w:r>
    </w:p>
    <w:p w:rsidR="00716EA0" w:rsidRDefault="005C719C" w:rsidP="006A7D5C">
      <w:pPr>
        <w:suppressAutoHyphens w:val="0"/>
        <w:spacing w:before="60" w:after="60"/>
        <w:jc w:val="both"/>
        <w:rPr>
          <w:rFonts w:ascii="Calibri" w:hAnsi="Calibri" w:cs="Calibri"/>
          <w:kern w:val="0"/>
          <w:sz w:val="20"/>
          <w:szCs w:val="20"/>
        </w:rPr>
      </w:pPr>
      <w:r w:rsidRPr="006A7D5C">
        <w:rPr>
          <w:rFonts w:ascii="Calibri" w:hAnsi="Calibri" w:cs="Calibri"/>
          <w:kern w:val="0"/>
          <w:sz w:val="20"/>
          <w:szCs w:val="20"/>
        </w:rPr>
        <w:t xml:space="preserve">b) </w:t>
      </w:r>
      <w:r w:rsidR="006A7D5C" w:rsidRPr="006A7D5C">
        <w:rPr>
          <w:rFonts w:ascii="Calibri" w:hAnsi="Calibri" w:cs="Calibri"/>
          <w:kern w:val="0"/>
          <w:sz w:val="20"/>
          <w:szCs w:val="20"/>
        </w:rPr>
        <w:t>Possesso di almeno una sede operativa nel territorio provinciale di Ravenna o impegno ad aprire detta sede entro 20 giorni dalla data di aggiudicazione definitiva del servizio nel raggio di 50 km dalla città di Ravenna, nelle province confinanti. Al momento della stipula del contratto di accordo quadro l’aggiudicatario dovrà documentare e dimostrare la disponibilità della sede pena la decadenza in danno dall’aggiudicazione.</w:t>
      </w:r>
    </w:p>
    <w:p w:rsidR="006A7D5C" w:rsidRPr="005B5D48" w:rsidRDefault="006A7D5C" w:rsidP="006A7D5C">
      <w:pPr>
        <w:suppressAutoHyphens w:val="0"/>
        <w:spacing w:before="60" w:after="60"/>
        <w:jc w:val="both"/>
        <w:rPr>
          <w:rFonts w:ascii="Calibri" w:hAnsi="Calibri" w:cs="Calibri"/>
          <w:sz w:val="20"/>
          <w:szCs w:val="20"/>
        </w:rPr>
      </w:pPr>
    </w:p>
    <w:p w:rsidR="00716EA0" w:rsidRPr="005B5D48" w:rsidRDefault="00716EA0">
      <w:pPr>
        <w:pStyle w:val="Paragrafoelenco1"/>
        <w:ind w:left="0"/>
        <w:jc w:val="both"/>
      </w:pPr>
      <w:r w:rsidRPr="005B5D48">
        <w:rPr>
          <w:rFonts w:ascii="Calibri" w:hAnsi="Calibri" w:cs="Calibri"/>
          <w:b/>
          <w:bCs/>
          <w:sz w:val="20"/>
          <w:szCs w:val="20"/>
        </w:rPr>
        <w:t>10.</w:t>
      </w:r>
      <w:r w:rsidRPr="005B5D48">
        <w:rPr>
          <w:rFonts w:ascii="Calibri" w:hAnsi="Calibri" w:cs="Calibri"/>
          <w:sz w:val="20"/>
          <w:szCs w:val="20"/>
        </w:rPr>
        <w:t xml:space="preserve"> </w:t>
      </w:r>
      <w:r w:rsidRPr="005B5D48">
        <w:rPr>
          <w:rFonts w:ascii="Calibri" w:hAnsi="Calibri" w:cs="Calibri"/>
          <w:b/>
          <w:i/>
          <w:sz w:val="20"/>
          <w:szCs w:val="20"/>
        </w:rPr>
        <w:t xml:space="preserve">[nel caso di operatori economici non residenti e privi di stabile organizzazione in Italia] </w:t>
      </w:r>
      <w:r w:rsidRPr="005B5D48">
        <w:rPr>
          <w:rFonts w:ascii="Calibri" w:hAnsi="Calibri" w:cs="Calibri"/>
          <w:sz w:val="20"/>
          <w:szCs w:val="20"/>
        </w:rPr>
        <w:t>l’impegno ad uniformarsi, in caso di aggiudicazione, alla disciplina di cui agli articoli 17, comma 2, e 53, comma 3 del decreto del Presidente della Repubblica 633/72 e a comunicare alla stazione appaltante la nomina del proprio rappresentante fiscale, nelle forme di legge;</w:t>
      </w:r>
    </w:p>
    <w:p w:rsidR="00716EA0" w:rsidRPr="005B5D48" w:rsidRDefault="00716EA0">
      <w:pPr>
        <w:pStyle w:val="Paragrafoelenco1"/>
        <w:ind w:left="0"/>
        <w:jc w:val="both"/>
        <w:rPr>
          <w:rFonts w:ascii="Calibri" w:hAnsi="Calibri" w:cs="Calibri"/>
          <w:sz w:val="20"/>
          <w:szCs w:val="20"/>
        </w:rPr>
      </w:pPr>
    </w:p>
    <w:p w:rsidR="00716EA0" w:rsidRPr="005B5D48" w:rsidRDefault="00716EA0">
      <w:pPr>
        <w:pStyle w:val="Paragrafoelenco1"/>
        <w:ind w:left="0"/>
        <w:jc w:val="both"/>
      </w:pPr>
      <w:r w:rsidRPr="005B5D48">
        <w:rPr>
          <w:rFonts w:ascii="Calibri" w:hAnsi="Calibri" w:cs="Calibri"/>
          <w:b/>
          <w:bCs/>
          <w:sz w:val="20"/>
          <w:szCs w:val="20"/>
        </w:rPr>
        <w:t xml:space="preserve">11. </w:t>
      </w:r>
      <w:r w:rsidRPr="005B5D48">
        <w:rPr>
          <w:rFonts w:ascii="Calibri" w:hAnsi="Calibri" w:cs="Calibri"/>
          <w:b/>
          <w:i/>
          <w:sz w:val="20"/>
          <w:szCs w:val="20"/>
        </w:rPr>
        <w:t>[nel caso di operatori economici non residenti e privi di stabile organizzazione in Italia]</w:t>
      </w:r>
      <w:r w:rsidRPr="005B5D48">
        <w:rPr>
          <w:rFonts w:ascii="Calibri" w:hAnsi="Calibri" w:cs="Calibri"/>
          <w:sz w:val="20"/>
          <w:szCs w:val="20"/>
        </w:rPr>
        <w:t xml:space="preserve"> indica i seguenti dati: domicilio fiscale …..............………; codice fiscale </w:t>
      </w:r>
      <w:proofErr w:type="gramStart"/>
      <w:r w:rsidR="00B9207C" w:rsidRPr="005B5D48">
        <w:rPr>
          <w:rFonts w:ascii="Calibri" w:hAnsi="Calibri" w:cs="Calibri"/>
          <w:sz w:val="20"/>
          <w:szCs w:val="20"/>
        </w:rPr>
        <w:t>……</w:t>
      </w:r>
      <w:r w:rsidRPr="005B5D48">
        <w:rPr>
          <w:rFonts w:ascii="Calibri" w:hAnsi="Calibri" w:cs="Calibri"/>
          <w:sz w:val="20"/>
          <w:szCs w:val="20"/>
        </w:rPr>
        <w:t>.</w:t>
      </w:r>
      <w:proofErr w:type="gramEnd"/>
      <w:r w:rsidRPr="005B5D48">
        <w:rPr>
          <w:rFonts w:ascii="Calibri" w:hAnsi="Calibri" w:cs="Calibri"/>
          <w:sz w:val="20"/>
          <w:szCs w:val="20"/>
        </w:rPr>
        <w:t xml:space="preserve">…………, partita IVA …….......…….; indica il seguente indirizzo PEC …...................... oppure, solo in caso di concorrenti aventi sede in altri Stati membri, il seguente indirizzo di posta </w:t>
      </w:r>
      <w:r w:rsidR="00B9207C" w:rsidRPr="005B5D48">
        <w:rPr>
          <w:rFonts w:ascii="Calibri" w:hAnsi="Calibri" w:cs="Calibri"/>
          <w:sz w:val="20"/>
          <w:szCs w:val="20"/>
        </w:rPr>
        <w:t>elettronica …</w:t>
      </w:r>
      <w:r w:rsidRPr="005B5D48">
        <w:rPr>
          <w:rFonts w:ascii="Calibri" w:hAnsi="Calibri" w:cs="Calibri"/>
          <w:sz w:val="20"/>
          <w:szCs w:val="20"/>
        </w:rPr>
        <w:t>................... ai fini delle comunicazioni di cui all’art. 76, comma 5 del Codice;</w:t>
      </w:r>
    </w:p>
    <w:p w:rsidR="00716EA0" w:rsidRPr="005B5D48" w:rsidRDefault="00716EA0">
      <w:pPr>
        <w:pStyle w:val="Paragrafoelenco1"/>
        <w:ind w:left="0"/>
        <w:jc w:val="both"/>
        <w:rPr>
          <w:rFonts w:ascii="Calibri" w:hAnsi="Calibri" w:cs="Calibri"/>
          <w:sz w:val="20"/>
          <w:szCs w:val="20"/>
        </w:rPr>
      </w:pPr>
    </w:p>
    <w:p w:rsidR="00716EA0" w:rsidRPr="005B5D48" w:rsidRDefault="00716EA0">
      <w:pPr>
        <w:pStyle w:val="Paragrafoelenco1"/>
        <w:ind w:left="0"/>
        <w:jc w:val="both"/>
      </w:pPr>
      <w:r w:rsidRPr="005B5D48">
        <w:rPr>
          <w:rFonts w:ascii="Calibri" w:hAnsi="Calibri" w:cs="Calibri"/>
          <w:b/>
          <w:bCs/>
          <w:sz w:val="20"/>
          <w:szCs w:val="20"/>
        </w:rPr>
        <w:t>12.</w:t>
      </w:r>
      <w:r w:rsidRPr="005B5D48">
        <w:rPr>
          <w:rFonts w:ascii="Calibri" w:hAnsi="Calibri" w:cs="Calibri"/>
          <w:sz w:val="20"/>
          <w:szCs w:val="20"/>
        </w:rPr>
        <w:t xml:space="preserve"> di aver preso visione e di accettare il trattamento dei dati personali di cui al punto 29 del disciplinare di gara;</w:t>
      </w:r>
    </w:p>
    <w:p w:rsidR="00716EA0" w:rsidRPr="005B5D48" w:rsidRDefault="00716EA0">
      <w:pPr>
        <w:pStyle w:val="Paragrafoelenco1"/>
        <w:ind w:left="0"/>
        <w:jc w:val="both"/>
        <w:rPr>
          <w:rFonts w:ascii="Calibri" w:hAnsi="Calibri" w:cs="Calibri"/>
          <w:sz w:val="20"/>
          <w:szCs w:val="20"/>
        </w:rPr>
      </w:pPr>
    </w:p>
    <w:p w:rsidR="00716EA0" w:rsidRPr="005B5D48" w:rsidRDefault="00716EA0">
      <w:pPr>
        <w:pStyle w:val="Paragrafoelenco1"/>
        <w:ind w:left="0"/>
        <w:jc w:val="both"/>
      </w:pPr>
      <w:r w:rsidRPr="005B5D48">
        <w:rPr>
          <w:rFonts w:ascii="Calibri" w:hAnsi="Calibri" w:cs="Calibri"/>
          <w:b/>
          <w:bCs/>
          <w:sz w:val="20"/>
          <w:szCs w:val="20"/>
        </w:rPr>
        <w:t xml:space="preserve">13. di accettare, senza condizione o riserva alcuna tutte le norme e disposizioni contenute nella documentazione di gara: </w:t>
      </w:r>
    </w:p>
    <w:p w:rsidR="00716EA0" w:rsidRPr="005B5D48" w:rsidRDefault="00716EA0">
      <w:pPr>
        <w:pStyle w:val="Paragrafoelenco1"/>
        <w:numPr>
          <w:ilvl w:val="0"/>
          <w:numId w:val="3"/>
        </w:numPr>
        <w:spacing w:before="60" w:after="60"/>
        <w:jc w:val="both"/>
      </w:pPr>
      <w:r w:rsidRPr="005B5D48">
        <w:rPr>
          <w:rFonts w:ascii="Calibri" w:hAnsi="Calibri" w:cs="Calibri"/>
          <w:sz w:val="20"/>
          <w:szCs w:val="20"/>
        </w:rPr>
        <w:t xml:space="preserve">di accettare in particolare quanto previsto in merito all’elezione di domicilio digitale così come disciplinato al punto 1.3 del disciplinare di gara; </w:t>
      </w:r>
    </w:p>
    <w:p w:rsidR="00716EA0" w:rsidRPr="005B5D48" w:rsidRDefault="00716EA0">
      <w:pPr>
        <w:pStyle w:val="Paragrafoelenco1"/>
        <w:numPr>
          <w:ilvl w:val="0"/>
          <w:numId w:val="3"/>
        </w:numPr>
        <w:spacing w:before="60" w:after="60"/>
        <w:jc w:val="both"/>
      </w:pPr>
      <w:r w:rsidRPr="005B5D48">
        <w:rPr>
          <w:rStyle w:val="Collegamentoipertestuale"/>
          <w:rFonts w:ascii="Calibri" w:eastAsia="Calibri" w:hAnsi="Calibri" w:cs="Calibri"/>
          <w:color w:val="000000"/>
          <w:sz w:val="20"/>
          <w:szCs w:val="20"/>
          <w:u w:val="none"/>
        </w:rPr>
        <w:t xml:space="preserve">di accettare </w:t>
      </w:r>
      <w:r w:rsidR="00B9207C" w:rsidRPr="005B5D48">
        <w:rPr>
          <w:rStyle w:val="Collegamentoipertestuale"/>
          <w:rFonts w:ascii="Calibri" w:eastAsia="Calibri" w:hAnsi="Calibri" w:cs="Calibri"/>
          <w:color w:val="000000"/>
          <w:sz w:val="20"/>
          <w:szCs w:val="20"/>
          <w:u w:val="none"/>
        </w:rPr>
        <w:t>le modalità</w:t>
      </w:r>
      <w:r w:rsidRPr="005B5D48">
        <w:rPr>
          <w:rStyle w:val="Collegamentoipertestuale"/>
          <w:rFonts w:ascii="Calibri" w:eastAsia="Calibri" w:hAnsi="Calibri" w:cs="Calibri"/>
          <w:color w:val="000000"/>
          <w:sz w:val="20"/>
          <w:szCs w:val="20"/>
          <w:u w:val="none"/>
        </w:rPr>
        <w:t xml:space="preserve"> di comunicazione e pubblicazione degli atti della procedura da parte della stazione appaltante indicate al paragrafo 26 del disciplinare e prende atto che la conoscenza legale degli atti soggetti a pubblicazione indicati nel suddetto paragrafo decorre dalla data di pubblicazione degli atti nel sito internet della stazione appaltante – sezione Amministrazione Trasparente; </w:t>
      </w:r>
    </w:p>
    <w:p w:rsidR="00716EA0" w:rsidRPr="005B5D48" w:rsidRDefault="00716EA0">
      <w:pPr>
        <w:pStyle w:val="Paragrafoelenco1"/>
        <w:numPr>
          <w:ilvl w:val="0"/>
          <w:numId w:val="3"/>
        </w:numPr>
        <w:spacing w:before="60" w:after="60"/>
        <w:jc w:val="both"/>
      </w:pPr>
      <w:r w:rsidRPr="005B5D48">
        <w:rPr>
          <w:rStyle w:val="Collegamentoipertestuale"/>
          <w:rFonts w:ascii="Calibri" w:eastAsia="Calibri" w:hAnsi="Calibri" w:cs="Calibri"/>
          <w:color w:val="000000"/>
          <w:sz w:val="20"/>
          <w:szCs w:val="20"/>
          <w:u w:val="none"/>
        </w:rPr>
        <w:t xml:space="preserve">di </w:t>
      </w:r>
      <w:r w:rsidRPr="005B5D48">
        <w:rPr>
          <w:rStyle w:val="Carpredefinitoparagrafo4"/>
          <w:rFonts w:ascii="Calibri" w:eastAsia="Calibri" w:hAnsi="Calibri" w:cs="Calibri"/>
          <w:sz w:val="20"/>
          <w:szCs w:val="20"/>
        </w:rPr>
        <w:t>prendere atto che il termine per eventuali richieste di accesso agli atti e documenti istruttori e prodromici degli atti della procedura soggetti a pubblicazione ai sensi del paragrafo 27 del disciplinare, è di 15 giorni a decorrere:</w:t>
      </w:r>
    </w:p>
    <w:p w:rsidR="00716EA0" w:rsidRPr="005B5D48" w:rsidRDefault="00716EA0">
      <w:pPr>
        <w:numPr>
          <w:ilvl w:val="0"/>
          <w:numId w:val="5"/>
        </w:numPr>
        <w:spacing w:line="210" w:lineRule="atLeast"/>
        <w:jc w:val="both"/>
      </w:pPr>
      <w:r w:rsidRPr="005B5D48">
        <w:rPr>
          <w:rStyle w:val="Collegamentoipertestuale"/>
          <w:rFonts w:ascii="Calibri" w:eastAsia="Calibri" w:hAnsi="Calibri" w:cs="Calibri"/>
          <w:color w:val="000000"/>
          <w:sz w:val="20"/>
          <w:szCs w:val="20"/>
          <w:u w:val="none"/>
        </w:rPr>
        <w:t>per gli atti e i documenti prodromici e/o presupposti all’adozione degli atti soggetti alle comunicazioni d’ufficio ai sensi dell’art. 76 comma 2-</w:t>
      </w:r>
      <w:r w:rsidRPr="005B5D48">
        <w:rPr>
          <w:rStyle w:val="Collegamentoipertestuale"/>
          <w:rFonts w:ascii="Calibri" w:eastAsia="Calibri" w:hAnsi="Calibri" w:cs="Calibri"/>
          <w:i/>
          <w:iCs/>
          <w:color w:val="000000"/>
          <w:sz w:val="20"/>
          <w:szCs w:val="20"/>
          <w:u w:val="none"/>
        </w:rPr>
        <w:t>bis</w:t>
      </w:r>
      <w:r w:rsidRPr="005B5D48">
        <w:rPr>
          <w:rStyle w:val="Collegamentoipertestuale"/>
          <w:rFonts w:ascii="Calibri" w:eastAsia="Calibri" w:hAnsi="Calibri" w:cs="Calibri"/>
          <w:color w:val="000000"/>
          <w:sz w:val="20"/>
          <w:szCs w:val="20"/>
          <w:u w:val="none"/>
        </w:rPr>
        <w:t xml:space="preserve"> e comma 5 del Codice</w:t>
      </w:r>
      <w:r w:rsidRPr="005B5D48">
        <w:rPr>
          <w:rStyle w:val="Carpredefinitoparagrafo4"/>
          <w:rFonts w:ascii="Calibri" w:eastAsia="Candara" w:hAnsi="Calibri" w:cs="Candara"/>
          <w:sz w:val="20"/>
          <w:szCs w:val="20"/>
        </w:rPr>
        <w:t xml:space="preserve">, </w:t>
      </w:r>
      <w:r w:rsidRPr="005B5D48">
        <w:rPr>
          <w:rStyle w:val="Collegamentoipertestuale"/>
          <w:rFonts w:ascii="Calibri" w:eastAsia="Calibri" w:hAnsi="Calibri" w:cs="Calibri"/>
          <w:color w:val="000000"/>
          <w:sz w:val="20"/>
          <w:szCs w:val="20"/>
          <w:u w:val="none"/>
        </w:rPr>
        <w:t>dal giorno in cui hanno ricevuto la comunicazione di questi ultimi tramite il portale appalti (con relativa notifica via PEC della comunicazione stessa);</w:t>
      </w:r>
    </w:p>
    <w:p w:rsidR="00716EA0" w:rsidRPr="005B5D48" w:rsidRDefault="00716EA0">
      <w:pPr>
        <w:numPr>
          <w:ilvl w:val="0"/>
          <w:numId w:val="5"/>
        </w:numPr>
        <w:spacing w:line="210" w:lineRule="atLeast"/>
        <w:jc w:val="both"/>
      </w:pPr>
      <w:r w:rsidRPr="005B5D48">
        <w:rPr>
          <w:rStyle w:val="Collegamentoipertestuale"/>
          <w:rFonts w:ascii="Calibri" w:eastAsia="Calibri" w:hAnsi="Calibri" w:cs="Calibri"/>
          <w:color w:val="000000"/>
          <w:sz w:val="20"/>
          <w:szCs w:val="20"/>
          <w:u w:val="none"/>
        </w:rPr>
        <w:t xml:space="preserve">per gli atti e i documenti prodromici e/o presupposti all’adozione degli </w:t>
      </w:r>
      <w:proofErr w:type="gramStart"/>
      <w:r w:rsidRPr="005B5D48">
        <w:rPr>
          <w:rStyle w:val="Collegamentoipertestuale"/>
          <w:rFonts w:ascii="Calibri" w:eastAsia="Calibri" w:hAnsi="Calibri" w:cs="Calibri"/>
          <w:color w:val="000000"/>
          <w:sz w:val="20"/>
          <w:szCs w:val="20"/>
          <w:u w:val="none"/>
        </w:rPr>
        <w:t>atti  non</w:t>
      </w:r>
      <w:proofErr w:type="gramEnd"/>
      <w:r w:rsidRPr="005B5D48">
        <w:rPr>
          <w:rStyle w:val="Collegamentoipertestuale"/>
          <w:rFonts w:ascii="Calibri" w:eastAsia="Calibri" w:hAnsi="Calibri" w:cs="Calibri"/>
          <w:color w:val="000000"/>
          <w:sz w:val="20"/>
          <w:szCs w:val="20"/>
          <w:u w:val="none"/>
        </w:rPr>
        <w:t xml:space="preserve"> soggetti alle comunicazioni d’ufficio, ma pubblicati sul sito internet dell’ASP, dalla data di pubblicazione di questi ultimi nella sezione amministrazione trasparente del sito della stazione appaltante (dalla quale, relativamente alla presente procedura, si assume decorrere la piena conoscenza legale) di cui al  paragrafo 26.1 del disciplinare di gara.</w:t>
      </w:r>
    </w:p>
    <w:p w:rsidR="00716EA0" w:rsidRPr="005B5D48" w:rsidRDefault="00716EA0">
      <w:pPr>
        <w:spacing w:after="119"/>
        <w:jc w:val="both"/>
        <w:rPr>
          <w:rFonts w:ascii="Calibri" w:hAnsi="Calibri" w:cs="Calibri"/>
          <w:b/>
          <w:bCs/>
          <w:sz w:val="20"/>
          <w:szCs w:val="20"/>
        </w:rPr>
      </w:pPr>
    </w:p>
    <w:p w:rsidR="00716EA0" w:rsidRPr="005B5D48" w:rsidRDefault="00716EA0">
      <w:pPr>
        <w:spacing w:before="60" w:after="60"/>
        <w:ind w:left="284" w:hanging="284"/>
        <w:jc w:val="both"/>
      </w:pPr>
      <w:r w:rsidRPr="005B5D48">
        <w:rPr>
          <w:rFonts w:ascii="Calibri" w:hAnsi="Calibri" w:cs="Calibri"/>
          <w:b/>
          <w:bCs/>
          <w:sz w:val="20"/>
          <w:szCs w:val="20"/>
        </w:rPr>
        <w:t>14.</w:t>
      </w:r>
      <w:r w:rsidRPr="005B5D48">
        <w:rPr>
          <w:rStyle w:val="Enfasigrassetto"/>
          <w:rFonts w:ascii="Garamond" w:eastAsia="Tahoma-Bold" w:hAnsi="Garamond" w:cs="Tahoma"/>
          <w:color w:val="000000"/>
          <w:spacing w:val="-2"/>
          <w:sz w:val="22"/>
          <w:szCs w:val="22"/>
          <w:lang w:eastAsia="it-IT"/>
        </w:rPr>
        <w:t xml:space="preserve"> </w:t>
      </w:r>
      <w:r w:rsidRPr="005B5D48">
        <w:rPr>
          <w:rStyle w:val="Enfasigrassetto"/>
          <w:rFonts w:ascii="Calibri" w:eastAsia="Arial Unicode MS" w:hAnsi="Calibri" w:cs="Arial"/>
          <w:b w:val="0"/>
          <w:bCs w:val="0"/>
          <w:spacing w:val="-2"/>
          <w:sz w:val="20"/>
          <w:szCs w:val="20"/>
          <w:lang w:eastAsia="it-IT"/>
        </w:rPr>
        <w:t xml:space="preserve">qualora un partecipante alla gara eserciti - ai sensi della Legge 7 agosto 1990, n. 241– la facoltà di “accesso agli atti”: </w:t>
      </w:r>
    </w:p>
    <w:p w:rsidR="00716EA0" w:rsidRPr="005B5D48" w:rsidRDefault="00716EA0">
      <w:pPr>
        <w:numPr>
          <w:ilvl w:val="0"/>
          <w:numId w:val="2"/>
        </w:numPr>
        <w:spacing w:after="119"/>
        <w:jc w:val="both"/>
      </w:pPr>
      <w:r w:rsidRPr="005B5D48">
        <w:rPr>
          <w:rFonts w:ascii="Calibri" w:eastAsia="Calibri" w:hAnsi="Calibri" w:cs="Calibri"/>
          <w:sz w:val="20"/>
          <w:szCs w:val="20"/>
        </w:rPr>
        <w:t xml:space="preserve"> </w:t>
      </w:r>
      <w:r w:rsidRPr="005B5D48">
        <w:rPr>
          <w:rFonts w:ascii="Calibri" w:eastAsia="Arial Unicode MS" w:hAnsi="Calibri" w:cs="Arial"/>
          <w:sz w:val="20"/>
          <w:szCs w:val="20"/>
        </w:rPr>
        <w:t>di autorizzare la stazione appaltante a rilasciare copia di tutta la documentazione presentata per la partecipazione alla gara.</w:t>
      </w:r>
    </w:p>
    <w:p w:rsidR="00716EA0" w:rsidRPr="005B5D48" w:rsidRDefault="00716EA0">
      <w:pPr>
        <w:pStyle w:val="NormaleWeb"/>
        <w:tabs>
          <w:tab w:val="left" w:pos="426"/>
          <w:tab w:val="left" w:pos="10663"/>
        </w:tabs>
        <w:spacing w:before="102" w:after="0"/>
        <w:ind w:left="30"/>
        <w:jc w:val="center"/>
      </w:pPr>
      <w:r w:rsidRPr="005B5D48">
        <w:rPr>
          <w:rFonts w:ascii="Calibri" w:hAnsi="Calibri" w:cs="Arial"/>
          <w:sz w:val="20"/>
          <w:szCs w:val="20"/>
        </w:rPr>
        <w:t>oppure</w:t>
      </w:r>
    </w:p>
    <w:p w:rsidR="00716EA0" w:rsidRPr="005B5D48" w:rsidRDefault="00716EA0">
      <w:pPr>
        <w:pStyle w:val="NormaleWeb"/>
        <w:tabs>
          <w:tab w:val="left" w:pos="426"/>
          <w:tab w:val="left" w:pos="10663"/>
        </w:tabs>
        <w:spacing w:before="102" w:after="0"/>
        <w:jc w:val="both"/>
      </w:pPr>
      <w:r w:rsidRPr="005B5D48">
        <w:rPr>
          <w:rStyle w:val="Carpredefinitoparagrafo4"/>
          <w:rFonts w:ascii="Calibri" w:hAnsi="Calibri" w:cs="Calibri"/>
          <w:b/>
          <w:bCs/>
        </w:rPr>
        <w:lastRenderedPageBreak/>
        <w:t>□</w:t>
      </w:r>
      <w:r w:rsidRPr="005B5D48">
        <w:rPr>
          <w:rStyle w:val="Enfasigrassetto"/>
          <w:rFonts w:ascii="Calibri" w:eastAsia="Calibri" w:hAnsi="Calibri" w:cs="Calibri"/>
          <w:b w:val="0"/>
          <w:bCs w:val="0"/>
          <w:sz w:val="20"/>
          <w:szCs w:val="20"/>
          <w:lang w:eastAsia="it-IT"/>
        </w:rPr>
        <w:t xml:space="preserve"> </w:t>
      </w:r>
      <w:bookmarkStart w:id="17" w:name="_Hlk130552941"/>
      <w:r w:rsidRPr="005B5D48">
        <w:rPr>
          <w:rStyle w:val="Enfasigrassetto"/>
          <w:rFonts w:ascii="Calibri" w:hAnsi="Calibri" w:cs="Arial"/>
          <w:b w:val="0"/>
          <w:bCs w:val="0"/>
          <w:sz w:val="20"/>
          <w:szCs w:val="20"/>
          <w:lang w:eastAsia="it-IT"/>
        </w:rPr>
        <w:t xml:space="preserve">di autorizzare l'accesso a tutta la documentazione amministrativa prodotta per la partecipazione alla presente gara e contenuta nella busta “A” </w:t>
      </w:r>
      <w:bookmarkEnd w:id="17"/>
      <w:r w:rsidRPr="005B5D48">
        <w:rPr>
          <w:rStyle w:val="Enfasigrassetto"/>
          <w:rFonts w:ascii="Calibri" w:hAnsi="Calibri" w:cs="Arial"/>
          <w:b w:val="0"/>
          <w:bCs w:val="0"/>
          <w:sz w:val="20"/>
          <w:szCs w:val="20"/>
          <w:lang w:eastAsia="it-IT"/>
        </w:rPr>
        <w:t xml:space="preserve">e di non autorizzare </w:t>
      </w:r>
      <w:bookmarkStart w:id="18" w:name="_Hlk130553220"/>
      <w:r w:rsidRPr="005B5D48">
        <w:rPr>
          <w:rStyle w:val="Enfasigrassetto"/>
          <w:rFonts w:ascii="Calibri" w:hAnsi="Calibri" w:cs="Arial"/>
          <w:b w:val="0"/>
          <w:bCs w:val="0"/>
          <w:sz w:val="20"/>
          <w:szCs w:val="20"/>
          <w:lang w:eastAsia="it-IT"/>
        </w:rPr>
        <w:t xml:space="preserve">l'accesso relativamente alle specifiche parti della propria offerta tecnica che contengono segreti tecnici o commerciali, </w:t>
      </w:r>
      <w:r w:rsidR="00B9207C">
        <w:rPr>
          <w:rStyle w:val="Enfasigrassetto"/>
          <w:rFonts w:ascii="Calibri" w:hAnsi="Calibri" w:cs="Arial"/>
          <w:b w:val="0"/>
          <w:bCs w:val="0"/>
          <w:sz w:val="20"/>
          <w:szCs w:val="20"/>
          <w:lang w:eastAsia="it-IT"/>
        </w:rPr>
        <w:t xml:space="preserve">e </w:t>
      </w:r>
      <w:r w:rsidR="009C30C3">
        <w:rPr>
          <w:rStyle w:val="Enfasigrassetto"/>
          <w:rFonts w:ascii="Calibri" w:hAnsi="Calibri" w:cs="Arial"/>
          <w:b w:val="0"/>
          <w:bCs w:val="0"/>
          <w:sz w:val="20"/>
          <w:szCs w:val="20"/>
          <w:lang w:eastAsia="it-IT"/>
        </w:rPr>
        <w:t>alle</w:t>
      </w:r>
      <w:r w:rsidR="00B9207C">
        <w:rPr>
          <w:rStyle w:val="Enfasigrassetto"/>
          <w:rFonts w:ascii="Calibri" w:hAnsi="Calibri" w:cs="Arial"/>
          <w:b w:val="0"/>
          <w:bCs w:val="0"/>
          <w:sz w:val="20"/>
          <w:szCs w:val="20"/>
          <w:lang w:eastAsia="it-IT"/>
        </w:rPr>
        <w:t xml:space="preserve"> </w:t>
      </w:r>
      <w:r w:rsidR="00B9207C" w:rsidRPr="005B5D48">
        <w:rPr>
          <w:rStyle w:val="Enfasigrassetto"/>
          <w:rFonts w:ascii="Calibri" w:hAnsi="Calibri" w:cs="Calibri"/>
          <w:b w:val="0"/>
          <w:bCs w:val="0"/>
          <w:color w:val="000000"/>
          <w:spacing w:val="-2"/>
          <w:sz w:val="20"/>
          <w:szCs w:val="20"/>
          <w:lang w:eastAsia="it-IT"/>
        </w:rPr>
        <w:t>giustificazioni dei prezzi che saranno eventualmente richieste in sede di verifica delle offerte anomale, in quanto coperte da segreto tecnico/commerciale</w:t>
      </w:r>
      <w:bookmarkEnd w:id="18"/>
      <w:r w:rsidR="00B9207C" w:rsidRPr="005B5D48">
        <w:rPr>
          <w:rStyle w:val="Enfasigrassetto"/>
          <w:rFonts w:ascii="Calibri" w:hAnsi="Calibri" w:cs="Arial"/>
          <w:b w:val="0"/>
          <w:bCs w:val="0"/>
          <w:sz w:val="20"/>
          <w:szCs w:val="20"/>
          <w:lang w:eastAsia="it-IT"/>
        </w:rPr>
        <w:t xml:space="preserve"> </w:t>
      </w:r>
      <w:r w:rsidRPr="005B5D48">
        <w:rPr>
          <w:rStyle w:val="Enfasigrassetto"/>
          <w:rFonts w:ascii="Calibri" w:hAnsi="Calibri" w:cs="Arial"/>
          <w:b w:val="0"/>
          <w:bCs w:val="0"/>
          <w:sz w:val="20"/>
          <w:szCs w:val="20"/>
          <w:lang w:eastAsia="it-IT"/>
        </w:rPr>
        <w:t>come motivato o comprovato con specifica dichiarazione e/o documentazione inclusa nella busta “B” contenente l'offerta tecnica</w:t>
      </w:r>
    </w:p>
    <w:p w:rsidR="00716EA0" w:rsidRPr="005B5D48" w:rsidRDefault="00716EA0">
      <w:pPr>
        <w:tabs>
          <w:tab w:val="left" w:pos="142"/>
          <w:tab w:val="left" w:pos="390"/>
        </w:tabs>
        <w:spacing w:after="120"/>
        <w:jc w:val="both"/>
        <w:rPr>
          <w:rFonts w:ascii="Garamond" w:eastAsia="Arial Unicode MS" w:hAnsi="Garamond" w:cs="Calibri"/>
          <w:color w:val="000000"/>
          <w:spacing w:val="-2"/>
          <w:sz w:val="22"/>
          <w:szCs w:val="22"/>
        </w:rPr>
      </w:pPr>
    </w:p>
    <w:p w:rsidR="00716EA0" w:rsidRPr="005B5D48" w:rsidRDefault="00716EA0">
      <w:pPr>
        <w:tabs>
          <w:tab w:val="left" w:pos="142"/>
          <w:tab w:val="left" w:pos="390"/>
        </w:tabs>
        <w:spacing w:after="120"/>
        <w:jc w:val="both"/>
      </w:pPr>
      <w:r w:rsidRPr="005B5D48">
        <w:rPr>
          <w:rStyle w:val="Enfasigrassetto"/>
          <w:rFonts w:ascii="Calibri" w:eastAsia="Arial Unicode MS" w:hAnsi="Calibri" w:cs="Calibri"/>
          <w:b w:val="0"/>
          <w:bCs w:val="0"/>
          <w:color w:val="000000"/>
          <w:spacing w:val="-2"/>
          <w:sz w:val="20"/>
          <w:szCs w:val="20"/>
          <w:lang w:eastAsia="it-IT"/>
        </w:rPr>
        <w:t>Si dà atto che la stazione appaltante si riserva di valutare la compatibilità dell'istanza di riservatezza con il diritto di accesso dei soggetti interessati.</w:t>
      </w:r>
    </w:p>
    <w:p w:rsidR="00716EA0" w:rsidRPr="005B5D48" w:rsidRDefault="00716EA0">
      <w:pPr>
        <w:spacing w:before="60" w:after="60"/>
        <w:jc w:val="both"/>
      </w:pPr>
      <w:r w:rsidRPr="005B5D48">
        <w:rPr>
          <w:rStyle w:val="Enfasigrassetto"/>
          <w:rFonts w:ascii="Calibri" w:hAnsi="Calibri" w:cs="Calibri"/>
          <w:b w:val="0"/>
          <w:bCs w:val="0"/>
          <w:sz w:val="20"/>
          <w:szCs w:val="20"/>
          <w:lang w:eastAsia="it-IT"/>
        </w:rPr>
        <w:t>Tali dichiarazioni</w:t>
      </w:r>
      <w:r w:rsidRPr="005B5D48">
        <w:rPr>
          <w:rStyle w:val="Enfasigrassetto"/>
          <w:rFonts w:ascii="Calibri" w:hAnsi="Calibri" w:cs="Calibri"/>
          <w:sz w:val="20"/>
          <w:szCs w:val="20"/>
          <w:lang w:eastAsia="it-IT"/>
        </w:rPr>
        <w:t xml:space="preserve"> dovranno essere adeguatamente motivate e comprovate ai sensi dell’art. 53, comma 5, lett. a), del Codice dei contratti:</w:t>
      </w:r>
    </w:p>
    <w:p w:rsidR="00716EA0" w:rsidRPr="005B5D48" w:rsidRDefault="00716EA0">
      <w:pPr>
        <w:spacing w:after="119"/>
        <w:jc w:val="both"/>
      </w:pPr>
      <w:r w:rsidRPr="005B5D48">
        <w:rPr>
          <w:rStyle w:val="Enfasigrassetto"/>
          <w:rFonts w:ascii="Calibri" w:eastAsia="Arial Unicode MS" w:hAnsi="Calibri" w:cs="Calibri"/>
          <w:b w:val="0"/>
          <w:bCs w:val="0"/>
          <w:color w:val="000000"/>
          <w:spacing w:val="-2"/>
          <w:sz w:val="20"/>
          <w:szCs w:val="20"/>
          <w:lang w:eastAsia="it-IT"/>
        </w:rPr>
        <w:t>…..................................................................................................................................................................................................................................................................................................................................................................................................................................................................................................................................................................................</w:t>
      </w:r>
    </w:p>
    <w:p w:rsidR="00716EA0" w:rsidRPr="005B5D48" w:rsidRDefault="00716EA0">
      <w:pPr>
        <w:pStyle w:val="Default"/>
        <w:tabs>
          <w:tab w:val="left" w:pos="2908"/>
        </w:tabs>
        <w:jc w:val="both"/>
      </w:pPr>
    </w:p>
    <w:p w:rsidR="00716EA0" w:rsidRPr="005B5D48" w:rsidRDefault="00716EA0">
      <w:pPr>
        <w:pStyle w:val="Default"/>
        <w:tabs>
          <w:tab w:val="left" w:pos="2908"/>
        </w:tabs>
        <w:jc w:val="both"/>
      </w:pPr>
      <w:r w:rsidRPr="005B5D48">
        <w:rPr>
          <w:rStyle w:val="Enfasigrassetto"/>
          <w:rFonts w:ascii="Calibri" w:eastAsia="Garamond" w:hAnsi="Calibri" w:cs="Garamond"/>
          <w:i/>
          <w:iCs/>
          <w:sz w:val="20"/>
          <w:szCs w:val="20"/>
        </w:rPr>
        <w:t>N.B.</w:t>
      </w:r>
      <w:r w:rsidRPr="005B5D48">
        <w:rPr>
          <w:rStyle w:val="Enfasigrassetto"/>
          <w:rFonts w:ascii="Calibri" w:eastAsia="Garamond" w:hAnsi="Calibri" w:cs="Garamond"/>
          <w:b w:val="0"/>
          <w:bCs w:val="0"/>
          <w:i/>
          <w:iCs/>
          <w:sz w:val="20"/>
          <w:szCs w:val="20"/>
        </w:rPr>
        <w:t xml:space="preserve">: Si precisa che la stazione appaltante, relativamente alla presente procedura di aggiudicazione, consentirà l’accesso a tutta la documentazione amministrativa prodotta dai concorrenti ed inclusa nelle buste “A”. Pertanto, qualora i concorrenti si venissero a trovare nella condizione di dover produrre all’interno delle suddette buste "A" documenti o dati “sensibili” e meritevoli di tutela e riservatezza ai sensi della vigente normativa, </w:t>
      </w:r>
      <w:r w:rsidRPr="005B5D48">
        <w:rPr>
          <w:rStyle w:val="Enfasigrassetto"/>
          <w:rFonts w:ascii="Calibri" w:eastAsia="Garamond" w:hAnsi="Calibri" w:cs="Garamond"/>
          <w:i/>
          <w:iCs/>
          <w:sz w:val="20"/>
          <w:szCs w:val="20"/>
        </w:rPr>
        <w:t>sarà onere degli operatori economici stessi evidenziare chiaramente nella presente istanza di partecipazione tali circostanze</w:t>
      </w:r>
      <w:r w:rsidRPr="005B5D48">
        <w:rPr>
          <w:rStyle w:val="Enfasigrassetto"/>
          <w:rFonts w:ascii="Calibri" w:eastAsia="Garamond" w:hAnsi="Calibri" w:cs="Garamond"/>
          <w:b w:val="0"/>
          <w:bCs w:val="0"/>
          <w:i/>
          <w:iCs/>
          <w:sz w:val="20"/>
          <w:szCs w:val="20"/>
        </w:rPr>
        <w:t xml:space="preserve">. In mancanza di tali indicazioni la stazione appaltante declina ogni responsabilità per la diffusione dei dati e documenti prodotti all’interno della busta “A” contenente la documentazione amministrativa. </w:t>
      </w:r>
    </w:p>
    <w:p w:rsidR="00716EA0" w:rsidRPr="005B5D48" w:rsidRDefault="00716EA0">
      <w:pPr>
        <w:pStyle w:val="Default"/>
        <w:tabs>
          <w:tab w:val="left" w:pos="2908"/>
        </w:tabs>
        <w:ind w:left="12" w:firstLine="12"/>
        <w:jc w:val="both"/>
      </w:pPr>
      <w:r w:rsidRPr="005B5D48">
        <w:rPr>
          <w:rStyle w:val="Enfasigrassetto"/>
          <w:rFonts w:ascii="Calibri" w:eastAsia="Garamond" w:hAnsi="Calibri" w:cs="Garamond"/>
          <w:b w:val="0"/>
          <w:bCs w:val="0"/>
          <w:sz w:val="20"/>
          <w:szCs w:val="20"/>
        </w:rPr>
        <w:t>…............................................................................................................................................................................................................................................................................................................................................................................................................................................................................................................................................................</w:t>
      </w:r>
    </w:p>
    <w:p w:rsidR="00716EA0" w:rsidRPr="005B5D48" w:rsidRDefault="00716EA0">
      <w:pPr>
        <w:spacing w:before="60" w:after="60"/>
        <w:ind w:left="284" w:hanging="284"/>
        <w:jc w:val="both"/>
        <w:rPr>
          <w:rFonts w:ascii="Calibri" w:hAnsi="Calibri" w:cs="Calibri"/>
          <w:sz w:val="20"/>
          <w:szCs w:val="20"/>
        </w:rPr>
      </w:pPr>
    </w:p>
    <w:p w:rsidR="00716EA0" w:rsidRPr="005B5D48" w:rsidRDefault="00716EA0">
      <w:pPr>
        <w:tabs>
          <w:tab w:val="left" w:pos="142"/>
          <w:tab w:val="left" w:pos="390"/>
        </w:tabs>
        <w:spacing w:after="120"/>
        <w:jc w:val="both"/>
      </w:pPr>
      <w:r w:rsidRPr="005B5D48">
        <w:rPr>
          <w:rStyle w:val="Enfasigrassetto"/>
          <w:rFonts w:ascii="Calibri" w:hAnsi="Calibri" w:cs="Tahoma"/>
          <w:b w:val="0"/>
          <w:bCs w:val="0"/>
          <w:i/>
          <w:iCs/>
          <w:color w:val="FF0000"/>
          <w:spacing w:val="-2"/>
          <w:sz w:val="20"/>
          <w:szCs w:val="20"/>
          <w:lang w:eastAsia="it-IT"/>
        </w:rPr>
        <w:t>[se del caso]</w:t>
      </w:r>
      <w:r w:rsidRPr="005B5D48">
        <w:rPr>
          <w:rStyle w:val="Enfasigrassetto"/>
          <w:rFonts w:ascii="Calibri" w:hAnsi="Calibri" w:cs="Tahoma"/>
          <w:i/>
          <w:iCs/>
          <w:color w:val="FF0000"/>
          <w:spacing w:val="-2"/>
          <w:sz w:val="20"/>
          <w:szCs w:val="20"/>
          <w:lang w:eastAsia="it-IT"/>
        </w:rPr>
        <w:t xml:space="preserve"> dichiarazione di cui al paragrafo 14.3 del disciplinare di gara </w:t>
      </w:r>
    </w:p>
    <w:p w:rsidR="00F27F8A" w:rsidRPr="006A7D5C" w:rsidRDefault="00F27F8A" w:rsidP="00F27F8A">
      <w:pPr>
        <w:suppressAutoHyphens w:val="0"/>
        <w:spacing w:before="62" w:after="62"/>
        <w:jc w:val="both"/>
        <w:rPr>
          <w:rFonts w:ascii="Calibri" w:hAnsi="Calibri"/>
          <w:kern w:val="0"/>
          <w:sz w:val="20"/>
          <w:szCs w:val="20"/>
          <w:lang w:eastAsia="it-IT"/>
        </w:rPr>
      </w:pPr>
      <w:r w:rsidRPr="006A7D5C">
        <w:rPr>
          <w:rFonts w:ascii="Calibri" w:hAnsi="Calibri"/>
          <w:b/>
          <w:bCs/>
          <w:kern w:val="0"/>
          <w:sz w:val="20"/>
          <w:szCs w:val="20"/>
          <w:lang w:eastAsia="it-IT"/>
        </w:rPr>
        <w:t xml:space="preserve">Per gli operatori economici che </w:t>
      </w:r>
      <w:r w:rsidRPr="006A7D5C">
        <w:rPr>
          <w:rFonts w:ascii="Calibri" w:hAnsi="Calibri"/>
          <w:b/>
          <w:bCs/>
          <w:kern w:val="0"/>
          <w:sz w:val="20"/>
          <w:szCs w:val="20"/>
          <w:u w:val="single"/>
          <w:lang w:eastAsia="it-IT"/>
        </w:rPr>
        <w:t>abbiano depositato domanda di ammissione al concordato preventivo</w:t>
      </w:r>
      <w:r w:rsidRPr="006A7D5C">
        <w:rPr>
          <w:rFonts w:ascii="Calibri" w:hAnsi="Calibri"/>
          <w:b/>
          <w:bCs/>
          <w:kern w:val="0"/>
          <w:sz w:val="20"/>
          <w:szCs w:val="20"/>
          <w:lang w:eastAsia="it-IT"/>
        </w:rPr>
        <w:t xml:space="preserve"> di cui all’art. 40 del “Codice della crisi d’impresa e dell’insolvenza”, nelle more del deposito del decreto di apertura della procedura del concordato preventivo.</w:t>
      </w:r>
    </w:p>
    <w:p w:rsidR="00F27F8A" w:rsidRPr="006A7D5C" w:rsidRDefault="00F27F8A" w:rsidP="00F27F8A">
      <w:pPr>
        <w:suppressAutoHyphens w:val="0"/>
        <w:spacing w:before="62" w:after="62"/>
        <w:jc w:val="both"/>
        <w:rPr>
          <w:rFonts w:ascii="Calibri" w:hAnsi="Calibri"/>
          <w:kern w:val="0"/>
          <w:sz w:val="20"/>
          <w:szCs w:val="20"/>
          <w:lang w:eastAsia="it-IT"/>
        </w:rPr>
      </w:pPr>
      <w:r w:rsidRPr="006A7D5C">
        <w:rPr>
          <w:rFonts w:ascii="Calibri" w:hAnsi="Calibri"/>
          <w:kern w:val="0"/>
          <w:sz w:val="20"/>
          <w:szCs w:val="20"/>
          <w:lang w:eastAsia="it-IT"/>
        </w:rPr>
        <w:t>- indica, ad integrazione di quanto indicato nella parte III, sez. C, lett. d) del DGUE, gli estremi del provvedimento di autorizzazione a partecipare alle gare rilasciati dal competente Tribunale, nonché indica il soggetto ausiliario richiesto dall’art. 110 comma 4 del Codice. Con riferimento al necessario avvalimento si applica l’art 89 del Codice e quanto previsto dal presente disciplinare per il ricorso all’istituto dell’avvalimento.</w:t>
      </w:r>
    </w:p>
    <w:p w:rsidR="00F27F8A" w:rsidRPr="006A7D5C" w:rsidRDefault="00F27F8A" w:rsidP="00F27F8A">
      <w:pPr>
        <w:suppressAutoHyphens w:val="0"/>
        <w:spacing w:before="62" w:after="240"/>
        <w:rPr>
          <w:rFonts w:ascii="Calibri" w:hAnsi="Calibri"/>
          <w:kern w:val="0"/>
          <w:sz w:val="20"/>
          <w:szCs w:val="20"/>
          <w:lang w:eastAsia="it-IT"/>
        </w:rPr>
      </w:pPr>
    </w:p>
    <w:p w:rsidR="00F27F8A" w:rsidRPr="006A7D5C" w:rsidRDefault="00F27F8A" w:rsidP="00F27F8A">
      <w:pPr>
        <w:suppressAutoHyphens w:val="0"/>
        <w:spacing w:before="62" w:after="62"/>
        <w:rPr>
          <w:rFonts w:ascii="Calibri" w:hAnsi="Calibri"/>
          <w:kern w:val="0"/>
          <w:sz w:val="20"/>
          <w:szCs w:val="20"/>
          <w:lang w:eastAsia="it-IT"/>
        </w:rPr>
      </w:pPr>
      <w:r w:rsidRPr="006A7D5C">
        <w:rPr>
          <w:rFonts w:ascii="Calibri" w:hAnsi="Calibri"/>
          <w:kern w:val="0"/>
          <w:sz w:val="20"/>
          <w:szCs w:val="20"/>
          <w:lang w:eastAsia="it-IT"/>
        </w:rPr>
        <w:t>...............................................................................................................................................................................................................................................................................................................................................................................................................................................................................................................................................................</w:t>
      </w:r>
    </w:p>
    <w:p w:rsidR="00F27F8A" w:rsidRPr="006A7D5C" w:rsidRDefault="00F27F8A" w:rsidP="00F27F8A">
      <w:pPr>
        <w:suppressAutoHyphens w:val="0"/>
        <w:spacing w:before="100" w:beforeAutospacing="1" w:after="119"/>
        <w:jc w:val="both"/>
        <w:rPr>
          <w:rFonts w:ascii="Calibri" w:hAnsi="Calibri"/>
          <w:kern w:val="0"/>
          <w:sz w:val="20"/>
          <w:szCs w:val="20"/>
          <w:lang w:eastAsia="it-IT"/>
        </w:rPr>
      </w:pPr>
      <w:r w:rsidRPr="006A7D5C">
        <w:rPr>
          <w:rFonts w:ascii="Calibri" w:hAnsi="Calibri"/>
          <w:kern w:val="0"/>
          <w:sz w:val="20"/>
          <w:szCs w:val="20"/>
          <w:lang w:eastAsia="it-IT"/>
        </w:rPr>
        <w:t>(L’ausiliario dovrà presentare il Mod. 1-ter, il Mod. 2) (DGUE), il Mod. 3), il Mod. 4) ed eventualmente il Mod. 4-bis).</w:t>
      </w:r>
    </w:p>
    <w:p w:rsidR="00F27F8A" w:rsidRPr="006A7D5C" w:rsidRDefault="00F27F8A" w:rsidP="00F27F8A">
      <w:pPr>
        <w:suppressAutoHyphens w:val="0"/>
        <w:spacing w:before="62" w:after="240"/>
        <w:jc w:val="both"/>
        <w:rPr>
          <w:rFonts w:ascii="Calibri" w:hAnsi="Calibri"/>
          <w:kern w:val="0"/>
          <w:sz w:val="20"/>
          <w:szCs w:val="20"/>
          <w:lang w:eastAsia="it-IT"/>
        </w:rPr>
      </w:pPr>
    </w:p>
    <w:p w:rsidR="00F27F8A" w:rsidRPr="006A7D5C" w:rsidRDefault="00F27F8A" w:rsidP="00F27F8A">
      <w:pPr>
        <w:suppressAutoHyphens w:val="0"/>
        <w:spacing w:before="62" w:after="62"/>
        <w:jc w:val="both"/>
        <w:rPr>
          <w:rFonts w:ascii="Calibri" w:hAnsi="Calibri"/>
          <w:kern w:val="0"/>
          <w:sz w:val="20"/>
          <w:szCs w:val="20"/>
          <w:lang w:eastAsia="it-IT"/>
        </w:rPr>
      </w:pPr>
      <w:r w:rsidRPr="006A7D5C">
        <w:rPr>
          <w:rFonts w:ascii="Calibri" w:hAnsi="Calibri"/>
          <w:b/>
          <w:bCs/>
          <w:kern w:val="0"/>
          <w:sz w:val="20"/>
          <w:szCs w:val="20"/>
          <w:lang w:eastAsia="it-IT"/>
        </w:rPr>
        <w:t>Per gli operatori economici</w:t>
      </w:r>
      <w:r w:rsidRPr="006A7D5C">
        <w:rPr>
          <w:rFonts w:ascii="Calibri" w:hAnsi="Calibri"/>
          <w:b/>
          <w:bCs/>
          <w:kern w:val="0"/>
          <w:sz w:val="20"/>
          <w:szCs w:val="20"/>
          <w:u w:val="single"/>
          <w:lang w:eastAsia="it-IT"/>
        </w:rPr>
        <w:t xml:space="preserve"> ammessi al concordato preventivo </w:t>
      </w:r>
      <w:r w:rsidRPr="006A7D5C">
        <w:rPr>
          <w:rFonts w:ascii="Calibri" w:hAnsi="Calibri"/>
          <w:b/>
          <w:bCs/>
          <w:kern w:val="0"/>
          <w:sz w:val="20"/>
          <w:szCs w:val="20"/>
          <w:lang w:eastAsia="it-IT"/>
        </w:rPr>
        <w:t>con continuità aziendale di cui all’art. 47 del “Codice della crisi d’impresa e dell’insolvenza”.</w:t>
      </w:r>
    </w:p>
    <w:p w:rsidR="00F27F8A" w:rsidRPr="006A7D5C" w:rsidRDefault="00F27F8A" w:rsidP="00F27F8A">
      <w:pPr>
        <w:suppressAutoHyphens w:val="0"/>
        <w:spacing w:before="62" w:after="62"/>
        <w:jc w:val="both"/>
        <w:rPr>
          <w:rFonts w:ascii="Calibri" w:hAnsi="Calibri"/>
          <w:kern w:val="0"/>
          <w:sz w:val="20"/>
          <w:szCs w:val="20"/>
          <w:lang w:eastAsia="it-IT"/>
        </w:rPr>
      </w:pPr>
      <w:r w:rsidRPr="006A7D5C">
        <w:rPr>
          <w:rFonts w:ascii="Calibri" w:hAnsi="Calibri"/>
          <w:kern w:val="0"/>
          <w:sz w:val="20"/>
          <w:szCs w:val="20"/>
          <w:lang w:eastAsia="it-IT"/>
        </w:rPr>
        <w:t xml:space="preserve">- indica, ad integrazione di quanto indicato nella parte III, sez. C, lett. d) del DGUE, gli estremi del provvedimento di ammissione al concordato e del provvedimento di autorizzazione a partecipare alle gare autorizzata dal giudice delegato, acquisito il parere del commissario giudiziale ove già nominato, nonché dichiara di non partecipare alla gara quale mandataria di un raggruppamento temporaneo di imprese e che le altre imprese aderenti al raggruppamento non sono assoggettate ad una procedura concorsuale. Ai sensi dell’art. 95, comma 5, del </w:t>
      </w:r>
      <w:proofErr w:type="spellStart"/>
      <w:r w:rsidRPr="006A7D5C">
        <w:rPr>
          <w:rFonts w:ascii="Calibri" w:hAnsi="Calibri"/>
          <w:kern w:val="0"/>
          <w:sz w:val="20"/>
          <w:szCs w:val="20"/>
          <w:lang w:eastAsia="it-IT"/>
        </w:rPr>
        <w:t>D.Lgs.</w:t>
      </w:r>
      <w:proofErr w:type="spellEnd"/>
      <w:r w:rsidRPr="006A7D5C">
        <w:rPr>
          <w:rFonts w:ascii="Calibri" w:hAnsi="Calibri"/>
          <w:kern w:val="0"/>
          <w:sz w:val="20"/>
          <w:szCs w:val="20"/>
          <w:lang w:eastAsia="it-IT"/>
        </w:rPr>
        <w:t xml:space="preserve"> </w:t>
      </w:r>
      <w:r w:rsidRPr="006A7D5C">
        <w:rPr>
          <w:rFonts w:ascii="Calibri" w:hAnsi="Calibri"/>
          <w:kern w:val="0"/>
          <w:sz w:val="20"/>
          <w:szCs w:val="20"/>
          <w:lang w:eastAsia="it-IT"/>
        </w:rPr>
        <w:lastRenderedPageBreak/>
        <w:t>12.1.2019 n. 14 “Codice della crisi d’impresa e dell’insolvenza”, l’operatore economico dovrà inoltre presentare la relazione di un professionista indipendente che attesta la conformità al piano, ove predisposto, e la ragionevole capacità di adempimento del contratto (da allegare all'interno della busta amministrativa a- documentazione amministrativa)</w:t>
      </w:r>
    </w:p>
    <w:p w:rsidR="00F27F8A" w:rsidRPr="00F27F8A" w:rsidRDefault="00F27F8A" w:rsidP="00F27F8A">
      <w:pPr>
        <w:suppressAutoHyphens w:val="0"/>
        <w:spacing w:before="100" w:beforeAutospacing="1" w:after="119"/>
        <w:jc w:val="both"/>
        <w:rPr>
          <w:rFonts w:ascii="Calibri" w:hAnsi="Calibri"/>
          <w:kern w:val="0"/>
          <w:sz w:val="20"/>
          <w:szCs w:val="20"/>
          <w:lang w:eastAsia="it-IT"/>
        </w:rPr>
      </w:pPr>
      <w:r w:rsidRPr="006A7D5C">
        <w:rPr>
          <w:rFonts w:ascii="Calibri" w:hAnsi="Calibri"/>
          <w:b/>
          <w:bCs/>
          <w:kern w:val="0"/>
          <w:sz w:val="20"/>
          <w:szCs w:val="20"/>
          <w:lang w:eastAsia="it-IT"/>
        </w:rPr>
        <w:t>...............................................................................................................................................................................................................................................................................................................................................</w:t>
      </w:r>
    </w:p>
    <w:p w:rsidR="00F27F8A" w:rsidRPr="005B5D48" w:rsidRDefault="00F27F8A">
      <w:pPr>
        <w:spacing w:after="119"/>
        <w:jc w:val="both"/>
        <w:rPr>
          <w:rFonts w:ascii="Calibri" w:hAnsi="Calibri" w:cs="Calibri"/>
          <w:b/>
          <w:sz w:val="20"/>
          <w:szCs w:val="20"/>
        </w:rPr>
      </w:pPr>
    </w:p>
    <w:p w:rsidR="00716EA0" w:rsidRPr="005B5D48" w:rsidRDefault="00716EA0">
      <w:pPr>
        <w:pBdr>
          <w:top w:val="none" w:sz="0" w:space="0" w:color="000000"/>
          <w:left w:val="none" w:sz="0" w:space="0" w:color="000000"/>
          <w:bottom w:val="none" w:sz="0" w:space="0" w:color="000000"/>
          <w:right w:val="none" w:sz="0" w:space="0" w:color="000000"/>
        </w:pBdr>
        <w:tabs>
          <w:tab w:val="left" w:leader="dot" w:pos="8824"/>
        </w:tabs>
        <w:autoSpaceDE w:val="0"/>
        <w:snapToGrid w:val="0"/>
        <w:ind w:right="40"/>
        <w:jc w:val="center"/>
      </w:pPr>
      <w:r w:rsidRPr="005B5D48">
        <w:rPr>
          <w:rStyle w:val="WW-Rimandonotaapidipagina123456789101112131415161718192021"/>
          <w:rFonts w:ascii="Calibri" w:hAnsi="Calibri" w:cs="Tahoma"/>
          <w:b/>
          <w:bCs/>
          <w:i/>
          <w:iCs/>
          <w:caps/>
          <w:sz w:val="20"/>
          <w:szCs w:val="20"/>
          <w:vertAlign w:val="baseline"/>
        </w:rPr>
        <w:t>Dichiara/dichiarano inoltre</w:t>
      </w:r>
    </w:p>
    <w:p w:rsidR="00716EA0" w:rsidRPr="005B5D48" w:rsidRDefault="00716EA0">
      <w:pPr>
        <w:pStyle w:val="NormaleWeb"/>
        <w:tabs>
          <w:tab w:val="left" w:pos="1176"/>
          <w:tab w:val="left" w:pos="1536"/>
          <w:tab w:val="left" w:pos="1601"/>
          <w:tab w:val="left" w:pos="1743"/>
          <w:tab w:val="left" w:pos="10663"/>
        </w:tabs>
        <w:spacing w:before="0" w:after="0"/>
        <w:jc w:val="both"/>
      </w:pPr>
      <w:r w:rsidRPr="005B5D48">
        <w:rPr>
          <w:rStyle w:val="Enfasigrassetto"/>
          <w:rFonts w:ascii="Calibri" w:eastAsia="Times New Roman" w:hAnsi="Calibri" w:cs="Tahoma"/>
          <w:i/>
          <w:iCs/>
          <w:color w:val="FF0000"/>
          <w:sz w:val="20"/>
          <w:szCs w:val="20"/>
        </w:rPr>
        <w:t xml:space="preserve">(In riferimento al paragrafo 9 del disciplinare di gara, nel caso in cui il concorrente intenda avvalersi della agevolazione previste dall'art. 93, comma 7, del </w:t>
      </w:r>
      <w:proofErr w:type="spellStart"/>
      <w:r w:rsidRPr="005B5D48">
        <w:rPr>
          <w:rStyle w:val="Enfasigrassetto"/>
          <w:rFonts w:ascii="Calibri" w:eastAsia="Times New Roman" w:hAnsi="Calibri" w:cs="Tahoma"/>
          <w:i/>
          <w:iCs/>
          <w:color w:val="FF0000"/>
          <w:sz w:val="20"/>
          <w:szCs w:val="20"/>
        </w:rPr>
        <w:t>D.Lgs.</w:t>
      </w:r>
      <w:proofErr w:type="spellEnd"/>
      <w:r w:rsidRPr="005B5D48">
        <w:rPr>
          <w:rStyle w:val="Enfasigrassetto"/>
          <w:rFonts w:ascii="Calibri" w:eastAsia="Times New Roman" w:hAnsi="Calibri" w:cs="Tahoma"/>
          <w:i/>
          <w:iCs/>
          <w:color w:val="FF0000"/>
          <w:sz w:val="20"/>
          <w:szCs w:val="20"/>
        </w:rPr>
        <w:t xml:space="preserve"> 50/2016 relativa alla riduzione dell'importo della garanzia provvisoria)</w:t>
      </w:r>
    </w:p>
    <w:p w:rsidR="00716EA0" w:rsidRPr="005B5D48" w:rsidRDefault="00716EA0">
      <w:pPr>
        <w:pStyle w:val="NormaleWeb"/>
        <w:tabs>
          <w:tab w:val="left" w:pos="1176"/>
          <w:tab w:val="left" w:pos="1536"/>
          <w:tab w:val="left" w:pos="1601"/>
          <w:tab w:val="left" w:pos="1743"/>
          <w:tab w:val="left" w:pos="10663"/>
        </w:tabs>
        <w:spacing w:before="0" w:after="0"/>
        <w:jc w:val="both"/>
      </w:pPr>
    </w:p>
    <w:p w:rsidR="00716EA0" w:rsidRPr="005B5D48" w:rsidRDefault="00716EA0">
      <w:pPr>
        <w:pStyle w:val="Corpodeltesto0"/>
        <w:tabs>
          <w:tab w:val="left" w:pos="1176"/>
          <w:tab w:val="left" w:pos="1536"/>
          <w:tab w:val="left" w:pos="1601"/>
          <w:tab w:val="left" w:pos="1743"/>
          <w:tab w:val="left" w:pos="10663"/>
        </w:tabs>
        <w:spacing w:after="283"/>
        <w:ind w:right="80"/>
      </w:pPr>
      <w:r w:rsidRPr="005B5D48">
        <w:rPr>
          <w:rFonts w:ascii="Calibri" w:hAnsi="Calibri" w:cs="Tahoma"/>
          <w:bCs/>
          <w:i/>
          <w:iCs/>
          <w:color w:val="FF0000"/>
          <w:sz w:val="20"/>
        </w:rPr>
        <w:t xml:space="preserve">IL RIQUADRO □ É DA BARRARE/SEGNARE CON RIFERIMENTO ALLA CIRCOSTANZA CHE SUSSISTE </w:t>
      </w:r>
    </w:p>
    <w:p w:rsidR="00716EA0" w:rsidRPr="005B5D48" w:rsidRDefault="00716EA0">
      <w:pPr>
        <w:pStyle w:val="NormaleWeb"/>
        <w:tabs>
          <w:tab w:val="left" w:pos="1176"/>
          <w:tab w:val="left" w:pos="1536"/>
          <w:tab w:val="left" w:pos="1601"/>
          <w:tab w:val="left" w:pos="1743"/>
          <w:tab w:val="left" w:pos="10663"/>
        </w:tabs>
        <w:spacing w:before="0" w:after="0"/>
        <w:ind w:left="-25"/>
        <w:jc w:val="both"/>
      </w:pPr>
      <w:r w:rsidRPr="005B5D48">
        <w:rPr>
          <w:rFonts w:ascii="Calibri" w:hAnsi="Calibri" w:cs="Tahoma"/>
          <w:b/>
          <w:bCs/>
          <w:color w:val="000000"/>
          <w:sz w:val="20"/>
          <w:szCs w:val="20"/>
        </w:rPr>
        <w:t>a)</w:t>
      </w:r>
    </w:p>
    <w:p w:rsidR="00716EA0" w:rsidRPr="005B5D48" w:rsidRDefault="00716EA0">
      <w:pPr>
        <w:pStyle w:val="NormaleWeb"/>
        <w:tabs>
          <w:tab w:val="left" w:pos="1176"/>
          <w:tab w:val="left" w:pos="1536"/>
          <w:tab w:val="left" w:pos="1601"/>
          <w:tab w:val="left" w:pos="1743"/>
          <w:tab w:val="left" w:pos="10663"/>
        </w:tabs>
        <w:spacing w:before="0" w:after="0"/>
        <w:ind w:left="-25"/>
        <w:jc w:val="both"/>
      </w:pPr>
      <w:r w:rsidRPr="005B5D48">
        <w:rPr>
          <w:rStyle w:val="Carpredefinitoparagrafo4"/>
          <w:rFonts w:ascii="Calibri" w:hAnsi="Calibri" w:cs="Calibri"/>
          <w:sz w:val="20"/>
          <w:szCs w:val="20"/>
        </w:rPr>
        <w:t>□</w:t>
      </w:r>
      <w:r w:rsidRPr="005B5D48">
        <w:rPr>
          <w:rFonts w:ascii="Calibri" w:eastAsia="Calibri" w:hAnsi="Calibri" w:cs="Calibri"/>
          <w:b/>
          <w:bCs/>
          <w:color w:val="000000"/>
          <w:sz w:val="20"/>
          <w:szCs w:val="20"/>
        </w:rPr>
        <w:t xml:space="preserve"> </w:t>
      </w:r>
      <w:r w:rsidRPr="005B5D48">
        <w:rPr>
          <w:rFonts w:ascii="Calibri" w:hAnsi="Calibri" w:cs="Tahoma"/>
          <w:b/>
          <w:bCs/>
          <w:color w:val="000000"/>
          <w:sz w:val="20"/>
          <w:szCs w:val="20"/>
        </w:rPr>
        <w:t xml:space="preserve">intende beneficiare di una riduzione del 50% dell'importo della cauzione essendo </w:t>
      </w:r>
      <w:r w:rsidR="009C30C3" w:rsidRPr="005B5D48">
        <w:rPr>
          <w:rFonts w:ascii="Calibri" w:hAnsi="Calibri" w:cs="Tahoma"/>
          <w:b/>
          <w:bCs/>
          <w:color w:val="000000"/>
          <w:sz w:val="20"/>
          <w:szCs w:val="20"/>
        </w:rPr>
        <w:t>in possesso</w:t>
      </w:r>
      <w:r w:rsidRPr="005B5D48">
        <w:rPr>
          <w:rFonts w:ascii="Calibri" w:hAnsi="Calibri" w:cs="Tahoma"/>
          <w:b/>
          <w:bCs/>
          <w:color w:val="000000"/>
          <w:sz w:val="20"/>
          <w:szCs w:val="20"/>
        </w:rPr>
        <w:t xml:space="preserve"> della specifica certificazione del sistema di qualità</w:t>
      </w:r>
      <w:r w:rsidRPr="005B5D48">
        <w:rPr>
          <w:rFonts w:ascii="Calibri" w:hAnsi="Calibri" w:cs="Tahoma"/>
          <w:color w:val="000000"/>
          <w:sz w:val="20"/>
          <w:szCs w:val="20"/>
        </w:rPr>
        <w:t xml:space="preserve"> conforme alle norme europee della serie UNI CEI ISO 9000, </w:t>
      </w:r>
      <w:proofErr w:type="gramStart"/>
      <w:r w:rsidRPr="005B5D48">
        <w:rPr>
          <w:rFonts w:ascii="Calibri" w:hAnsi="Calibri" w:cs="Tahoma"/>
          <w:color w:val="000000"/>
          <w:sz w:val="20"/>
          <w:szCs w:val="20"/>
        </w:rPr>
        <w:t>rilasciata  da</w:t>
      </w:r>
      <w:proofErr w:type="gramEnd"/>
      <w:r w:rsidRPr="005B5D48">
        <w:rPr>
          <w:rFonts w:ascii="Calibri" w:hAnsi="Calibri" w:cs="Tahoma"/>
          <w:color w:val="000000"/>
          <w:sz w:val="20"/>
          <w:szCs w:val="20"/>
        </w:rPr>
        <w:t xml:space="preserve"> organismi accreditati, ai sensi delle norme europee della serie UNI CEI EN 45000 e della serie UNI CEI EN ISO/IEC 17000;</w:t>
      </w:r>
    </w:p>
    <w:p w:rsidR="00716EA0" w:rsidRPr="005B5D48" w:rsidRDefault="00716EA0">
      <w:pPr>
        <w:pStyle w:val="NormaleWeb"/>
        <w:tabs>
          <w:tab w:val="left" w:pos="426"/>
          <w:tab w:val="left" w:pos="10663"/>
        </w:tabs>
        <w:spacing w:before="102" w:after="0"/>
        <w:ind w:left="30"/>
        <w:jc w:val="both"/>
      </w:pPr>
      <w:r w:rsidRPr="005B5D48">
        <w:rPr>
          <w:rFonts w:ascii="Calibri" w:hAnsi="Calibri" w:cs="Tahoma"/>
          <w:color w:val="000000"/>
          <w:sz w:val="20"/>
          <w:szCs w:val="20"/>
        </w:rPr>
        <w:t xml:space="preserve">Per fruire di tale beneficio il concorrente dovrà </w:t>
      </w:r>
      <w:r w:rsidRPr="005B5D48">
        <w:rPr>
          <w:rFonts w:ascii="Calibri" w:hAnsi="Calibri" w:cs="Tahoma"/>
          <w:b/>
          <w:bCs/>
          <w:sz w:val="20"/>
          <w:szCs w:val="20"/>
        </w:rPr>
        <w:t>caricare sulla Piattaforma telematica copia della certificazione di qualità</w:t>
      </w:r>
      <w:r w:rsidRPr="005B5D48">
        <w:rPr>
          <w:rFonts w:ascii="Calibri" w:hAnsi="Calibri" w:cs="Tahoma"/>
          <w:sz w:val="20"/>
          <w:szCs w:val="20"/>
        </w:rPr>
        <w:t xml:space="preserve"> conforme alle norme europee EN ISO 9000 anche non firmata digitalmente, oppure una dichiarazione sostitutiva resa dal concorrente ai sensi dell’art. 47 del D.P.R. 445/2000 attestante il possesso della detta certificazione e gli organismi che le hanno rilasciate </w:t>
      </w:r>
    </w:p>
    <w:p w:rsidR="00716EA0" w:rsidRPr="005B5D48" w:rsidRDefault="00716EA0">
      <w:pPr>
        <w:pStyle w:val="NormaleWeb"/>
        <w:tabs>
          <w:tab w:val="left" w:pos="426"/>
          <w:tab w:val="left" w:pos="10663"/>
        </w:tabs>
        <w:spacing w:before="102" w:after="0"/>
        <w:jc w:val="center"/>
      </w:pPr>
      <w:r w:rsidRPr="005B5D48">
        <w:rPr>
          <w:rFonts w:ascii="Calibri" w:hAnsi="Calibri" w:cs="Tahoma"/>
          <w:b/>
          <w:bCs/>
          <w:color w:val="000000"/>
          <w:sz w:val="20"/>
          <w:szCs w:val="20"/>
        </w:rPr>
        <w:t>***</w:t>
      </w:r>
    </w:p>
    <w:p w:rsidR="00716EA0" w:rsidRPr="005B5D48" w:rsidRDefault="00716EA0">
      <w:pPr>
        <w:pStyle w:val="NormaleWeb"/>
        <w:tabs>
          <w:tab w:val="left" w:pos="426"/>
          <w:tab w:val="left" w:pos="10663"/>
        </w:tabs>
        <w:spacing w:before="102" w:after="0"/>
        <w:jc w:val="both"/>
      </w:pPr>
      <w:r w:rsidRPr="005B5D48">
        <w:rPr>
          <w:rFonts w:ascii="Calibri" w:hAnsi="Calibri" w:cs="Tahoma"/>
          <w:b/>
          <w:bCs/>
          <w:color w:val="000000"/>
          <w:sz w:val="20"/>
          <w:szCs w:val="20"/>
        </w:rPr>
        <w:t xml:space="preserve">b) Per lavori, servizi e forniture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intende beneficiare di una </w:t>
      </w:r>
      <w:r w:rsidRPr="005B5D48">
        <w:rPr>
          <w:rFonts w:ascii="Calibri" w:hAnsi="Calibri" w:cs="Tahoma"/>
          <w:b/>
          <w:bCs/>
          <w:color w:val="000000"/>
          <w:sz w:val="20"/>
          <w:szCs w:val="20"/>
        </w:rPr>
        <w:t xml:space="preserve">riduzione del 30% </w:t>
      </w:r>
      <w:r w:rsidRPr="005B5D48">
        <w:rPr>
          <w:rFonts w:ascii="Calibri" w:hAnsi="Calibri" w:cs="Tahoma"/>
          <w:color w:val="000000"/>
          <w:sz w:val="20"/>
          <w:szCs w:val="20"/>
        </w:rPr>
        <w:t>dell’importo della cauzione perché in possesso di registrazione al sistema comunitario di eco-gestione e audit (EMAS) ai sensi del regolamento CE n. 1221/2009</w:t>
      </w:r>
    </w:p>
    <w:p w:rsidR="00716EA0" w:rsidRPr="005B5D48" w:rsidRDefault="00716EA0">
      <w:pPr>
        <w:pStyle w:val="NormaleWeb"/>
        <w:tabs>
          <w:tab w:val="left" w:pos="426"/>
          <w:tab w:val="left" w:pos="10663"/>
        </w:tabs>
        <w:spacing w:before="102" w:after="0"/>
        <w:jc w:val="center"/>
      </w:pPr>
      <w:r w:rsidRPr="005B5D48">
        <w:rPr>
          <w:rFonts w:ascii="Calibri" w:eastAsia="Calibri" w:hAnsi="Calibri" w:cs="Calibri"/>
          <w:i/>
          <w:iCs/>
          <w:color w:val="000000"/>
          <w:sz w:val="20"/>
          <w:szCs w:val="20"/>
        </w:rPr>
        <w:t xml:space="preserve"> </w:t>
      </w:r>
      <w:r w:rsidRPr="005B5D48">
        <w:rPr>
          <w:rFonts w:ascii="Calibri" w:hAnsi="Calibri" w:cs="Tahoma"/>
          <w:b/>
          <w:bCs/>
          <w:i/>
          <w:iCs/>
          <w:color w:val="000000"/>
          <w:sz w:val="20"/>
          <w:szCs w:val="20"/>
        </w:rPr>
        <w:t>oppure</w:t>
      </w:r>
      <w:r w:rsidRPr="005B5D48">
        <w:rPr>
          <w:rFonts w:ascii="Calibri" w:hAnsi="Calibri" w:cs="Tahoma"/>
          <w:i/>
          <w:iCs/>
          <w:color w:val="000000"/>
          <w:sz w:val="20"/>
          <w:szCs w:val="20"/>
        </w:rPr>
        <w:t xml:space="preserve">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intende beneficiare di una </w:t>
      </w:r>
      <w:r w:rsidRPr="005B5D48">
        <w:rPr>
          <w:rFonts w:ascii="Calibri" w:hAnsi="Calibri" w:cs="Tahoma"/>
          <w:b/>
          <w:bCs/>
          <w:color w:val="000000"/>
          <w:sz w:val="20"/>
          <w:szCs w:val="20"/>
        </w:rPr>
        <w:t xml:space="preserve">riduzione del 20% </w:t>
      </w:r>
      <w:r w:rsidRPr="005B5D48">
        <w:rPr>
          <w:rFonts w:ascii="Calibri" w:hAnsi="Calibri" w:cs="Tahoma"/>
          <w:color w:val="000000"/>
          <w:sz w:val="20"/>
          <w:szCs w:val="20"/>
        </w:rPr>
        <w:t>dell’importo della cauzione perché in possesso di certificazione ambientale ai sensi della norma UNI EN ISO 14001.</w:t>
      </w:r>
    </w:p>
    <w:p w:rsidR="00716EA0" w:rsidRPr="005B5D48" w:rsidRDefault="00716EA0">
      <w:pPr>
        <w:pStyle w:val="NormaleWeb"/>
        <w:tabs>
          <w:tab w:val="left" w:pos="426"/>
          <w:tab w:val="left" w:pos="10663"/>
        </w:tabs>
        <w:spacing w:before="102" w:after="0"/>
        <w:jc w:val="both"/>
      </w:pPr>
      <w:r w:rsidRPr="005B5D48">
        <w:rPr>
          <w:rFonts w:ascii="Calibri" w:hAnsi="Calibri" w:cs="Tahoma"/>
          <w:b/>
          <w:bCs/>
          <w:color w:val="000000"/>
          <w:sz w:val="20"/>
          <w:szCs w:val="20"/>
          <w:u w:val="single"/>
        </w:rPr>
        <w:t xml:space="preserve">Le riduzioni previste ai punti A) e B) sono cumulabili. </w:t>
      </w:r>
      <w:r w:rsidRPr="005B5D48">
        <w:rPr>
          <w:rFonts w:ascii="Calibri" w:hAnsi="Calibri" w:cs="Tahoma"/>
          <w:color w:val="000000"/>
          <w:sz w:val="20"/>
          <w:szCs w:val="20"/>
        </w:rPr>
        <w:t xml:space="preserve">La riduzione del 50% è calcolata sull’importo totale della cauzione, mentre le ulteriori riduzioni (30% o 20%) dovranno applicarsi all’importo residuo della cauzione. </w:t>
      </w:r>
    </w:p>
    <w:p w:rsidR="00716EA0" w:rsidRPr="005B5D48" w:rsidRDefault="00716EA0">
      <w:pPr>
        <w:pStyle w:val="NormaleWeb"/>
        <w:tabs>
          <w:tab w:val="left" w:pos="426"/>
          <w:tab w:val="left" w:pos="10663"/>
        </w:tabs>
        <w:spacing w:before="102" w:after="0"/>
        <w:jc w:val="center"/>
      </w:pPr>
      <w:r w:rsidRPr="005B5D48">
        <w:rPr>
          <w:rFonts w:ascii="Calibri" w:hAnsi="Calibri" w:cs="Tahoma"/>
          <w:b/>
          <w:bCs/>
          <w:color w:val="000000"/>
          <w:sz w:val="20"/>
          <w:szCs w:val="20"/>
        </w:rPr>
        <w:t>***</w:t>
      </w:r>
    </w:p>
    <w:p w:rsidR="00716EA0" w:rsidRPr="005B5D48" w:rsidRDefault="00716EA0">
      <w:pPr>
        <w:pStyle w:val="NormaleWeb"/>
        <w:tabs>
          <w:tab w:val="left" w:pos="426"/>
          <w:tab w:val="left" w:pos="10663"/>
        </w:tabs>
        <w:spacing w:before="102" w:after="0"/>
        <w:jc w:val="both"/>
      </w:pPr>
      <w:r w:rsidRPr="005B5D48">
        <w:rPr>
          <w:rFonts w:ascii="Calibri" w:hAnsi="Calibri" w:cs="Tahoma"/>
          <w:b/>
          <w:bCs/>
          <w:color w:val="000000"/>
          <w:sz w:val="20"/>
          <w:szCs w:val="20"/>
        </w:rPr>
        <w:t xml:space="preserve">c) Per lavori, servizi e forniture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intende beneficiare di una </w:t>
      </w:r>
      <w:r w:rsidRPr="005B5D48">
        <w:rPr>
          <w:rFonts w:ascii="Calibri" w:hAnsi="Calibri" w:cs="Tahoma"/>
          <w:b/>
          <w:bCs/>
          <w:color w:val="000000"/>
          <w:sz w:val="20"/>
          <w:szCs w:val="20"/>
        </w:rPr>
        <w:t xml:space="preserve">riduzione del 15% </w:t>
      </w:r>
      <w:r w:rsidRPr="005B5D48">
        <w:rPr>
          <w:rFonts w:ascii="Calibri" w:hAnsi="Calibri" w:cs="Tahoma"/>
          <w:color w:val="000000"/>
          <w:sz w:val="20"/>
          <w:szCs w:val="20"/>
        </w:rPr>
        <w:t xml:space="preserve">dell’importo della cauzione per gli operatori economici che sviluppano un inventario di gas ad effetto serra ai sensi della norma UNI EN ISO 14064-1 </w:t>
      </w:r>
    </w:p>
    <w:p w:rsidR="00716EA0" w:rsidRPr="005B5D48" w:rsidRDefault="00716EA0">
      <w:pPr>
        <w:pStyle w:val="NormaleWeb"/>
        <w:tabs>
          <w:tab w:val="left" w:pos="426"/>
          <w:tab w:val="left" w:pos="10663"/>
        </w:tabs>
        <w:spacing w:before="102" w:after="0"/>
        <w:jc w:val="center"/>
      </w:pPr>
      <w:r w:rsidRPr="005B5D48">
        <w:rPr>
          <w:rFonts w:ascii="Calibri" w:hAnsi="Calibri" w:cs="Tahoma"/>
          <w:b/>
          <w:bCs/>
          <w:i/>
          <w:iCs/>
          <w:color w:val="000000"/>
          <w:sz w:val="20"/>
          <w:szCs w:val="20"/>
        </w:rPr>
        <w:t xml:space="preserve">oppure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intende beneficiare di una </w:t>
      </w:r>
      <w:r w:rsidRPr="005B5D48">
        <w:rPr>
          <w:rFonts w:ascii="Calibri" w:hAnsi="Calibri" w:cs="Tahoma"/>
          <w:b/>
          <w:bCs/>
          <w:color w:val="000000"/>
          <w:sz w:val="20"/>
          <w:szCs w:val="20"/>
        </w:rPr>
        <w:t>riduzione del 15%</w:t>
      </w:r>
      <w:r w:rsidRPr="005B5D48">
        <w:rPr>
          <w:rFonts w:ascii="Calibri" w:hAnsi="Calibri" w:cs="Tahoma"/>
          <w:color w:val="000000"/>
          <w:sz w:val="20"/>
          <w:szCs w:val="20"/>
        </w:rPr>
        <w:t xml:space="preserve"> dell’importo della cauzione per lo sviluppo un’impronta climatica (carbon footprint) di prodotto ai sensi della norma UNI ISO/TS 14067.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Le riduzioni previste al punto C) NON sono cumulative con le riduzioni del punto A (50</w:t>
      </w:r>
      <w:proofErr w:type="gramStart"/>
      <w:r w:rsidRPr="005B5D48">
        <w:rPr>
          <w:rFonts w:ascii="Calibri" w:hAnsi="Calibri" w:cs="Tahoma"/>
          <w:color w:val="000000"/>
          <w:sz w:val="20"/>
          <w:szCs w:val="20"/>
        </w:rPr>
        <w:t>%</w:t>
      </w:r>
      <w:r w:rsidRPr="005B5D48">
        <w:rPr>
          <w:rFonts w:ascii="Calibri" w:hAnsi="Calibri" w:cs="Tahoma"/>
          <w:b/>
          <w:bCs/>
          <w:color w:val="000000"/>
          <w:sz w:val="20"/>
          <w:szCs w:val="20"/>
        </w:rPr>
        <w:t xml:space="preserve"> )</w:t>
      </w:r>
      <w:proofErr w:type="gramEnd"/>
    </w:p>
    <w:p w:rsidR="00716EA0" w:rsidRPr="005B5D48" w:rsidRDefault="00716EA0">
      <w:pPr>
        <w:pStyle w:val="NormaleWeb"/>
        <w:tabs>
          <w:tab w:val="left" w:pos="426"/>
          <w:tab w:val="left" w:pos="10663"/>
        </w:tabs>
        <w:spacing w:before="102" w:after="0"/>
        <w:jc w:val="center"/>
      </w:pPr>
      <w:r w:rsidRPr="005B5D48">
        <w:rPr>
          <w:rFonts w:ascii="Calibri" w:hAnsi="Calibri" w:cs="Tahoma"/>
          <w:b/>
          <w:bCs/>
          <w:color w:val="000000"/>
          <w:sz w:val="20"/>
          <w:szCs w:val="20"/>
        </w:rPr>
        <w:t>***</w:t>
      </w:r>
    </w:p>
    <w:p w:rsidR="00716EA0" w:rsidRPr="005B5D48" w:rsidRDefault="00716EA0">
      <w:pPr>
        <w:pStyle w:val="NormaleWeb"/>
        <w:tabs>
          <w:tab w:val="left" w:pos="426"/>
          <w:tab w:val="left" w:pos="10663"/>
        </w:tabs>
        <w:spacing w:before="102" w:after="0"/>
        <w:jc w:val="both"/>
      </w:pPr>
      <w:r w:rsidRPr="005B5D48">
        <w:rPr>
          <w:rFonts w:ascii="Calibri" w:hAnsi="Calibri" w:cs="Tahoma"/>
          <w:b/>
          <w:bCs/>
          <w:color w:val="000000"/>
          <w:sz w:val="20"/>
          <w:szCs w:val="20"/>
        </w:rPr>
        <w:t>d) Solo per servizi e forniture</w:t>
      </w:r>
    </w:p>
    <w:p w:rsidR="00716EA0" w:rsidRPr="005B5D48" w:rsidRDefault="00716EA0">
      <w:pPr>
        <w:pStyle w:val="NormaleWeb"/>
        <w:tabs>
          <w:tab w:val="left" w:pos="426"/>
          <w:tab w:val="left" w:pos="10663"/>
        </w:tabs>
        <w:spacing w:before="102" w:after="0"/>
        <w:jc w:val="both"/>
      </w:pPr>
      <w:r w:rsidRPr="005B5D48">
        <w:rPr>
          <w:rFonts w:ascii="Calibri" w:hAnsi="Calibri" w:cs="Tahoma"/>
          <w:b/>
          <w:bCs/>
          <w:color w:val="000000"/>
          <w:sz w:val="20"/>
          <w:szCs w:val="20"/>
        </w:rPr>
        <w:t>□</w:t>
      </w:r>
      <w:r w:rsidRPr="005B5D48">
        <w:rPr>
          <w:rFonts w:ascii="Calibri" w:eastAsia="Calibri" w:hAnsi="Calibri" w:cs="Calibri"/>
          <w:b/>
          <w:bCs/>
          <w:color w:val="000000"/>
          <w:sz w:val="20"/>
          <w:szCs w:val="20"/>
        </w:rPr>
        <w:t xml:space="preserve"> </w:t>
      </w:r>
      <w:r w:rsidRPr="005B5D48">
        <w:rPr>
          <w:rFonts w:ascii="Calibri" w:hAnsi="Calibri" w:cs="Tahoma"/>
          <w:b/>
          <w:bCs/>
          <w:color w:val="000000"/>
          <w:sz w:val="20"/>
          <w:szCs w:val="20"/>
        </w:rPr>
        <w:t>intende</w:t>
      </w:r>
      <w:r w:rsidRPr="005B5D48">
        <w:rPr>
          <w:rFonts w:ascii="Calibri" w:hAnsi="Calibri" w:cs="Tahoma"/>
          <w:color w:val="000000"/>
          <w:sz w:val="20"/>
          <w:szCs w:val="20"/>
        </w:rPr>
        <w:t xml:space="preserve"> beneficiare di un ulteriore </w:t>
      </w:r>
      <w:r w:rsidRPr="005B5D48">
        <w:rPr>
          <w:rFonts w:ascii="Calibri" w:hAnsi="Calibri" w:cs="Tahoma"/>
          <w:b/>
          <w:bCs/>
          <w:color w:val="000000"/>
          <w:sz w:val="20"/>
          <w:szCs w:val="20"/>
        </w:rPr>
        <w:t>riduzione del 20%</w:t>
      </w:r>
      <w:r w:rsidRPr="005B5D48">
        <w:rPr>
          <w:rFonts w:ascii="Calibri" w:hAnsi="Calibri" w:cs="Tahoma"/>
          <w:color w:val="000000"/>
          <w:sz w:val="20"/>
          <w:szCs w:val="20"/>
        </w:rPr>
        <w:t xml:space="preserve"> perché in possesso del marchio di qualità ecologica dell’Unione Europea (Ecolabel UE) ai sensi del regolamento (CE) n. 66/2010, </w:t>
      </w:r>
      <w:r w:rsidRPr="005B5D48">
        <w:rPr>
          <w:rFonts w:ascii="Calibri" w:hAnsi="Calibri" w:cs="Tahoma"/>
          <w:b/>
          <w:bCs/>
          <w:color w:val="000000"/>
          <w:sz w:val="20"/>
          <w:szCs w:val="20"/>
        </w:rPr>
        <w:t xml:space="preserve">in relazione ai beni o servizi che costituiscano almeno il 50% del valore dei beni e servizi oggetto del contratto stesso;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lastRenderedPageBreak/>
        <w:t xml:space="preserve">Tale riduzione è cumulabile con la riduzione del 50% - punto A) e con la riduzione prevista per il possesso di EMAS – punto B) o in alternativa con la riduzione prevista per il possesso di certificazione ambientale UNI EN ISO 14001. </w:t>
      </w:r>
    </w:p>
    <w:p w:rsidR="00716EA0" w:rsidRPr="005B5D48" w:rsidRDefault="00716EA0">
      <w:pPr>
        <w:pStyle w:val="NormaleWeb"/>
        <w:tabs>
          <w:tab w:val="left" w:pos="426"/>
          <w:tab w:val="left" w:pos="10663"/>
        </w:tabs>
        <w:spacing w:before="102" w:after="0"/>
        <w:jc w:val="center"/>
      </w:pPr>
      <w:r w:rsidRPr="005B5D48">
        <w:rPr>
          <w:rFonts w:ascii="Calibri" w:hAnsi="Calibri" w:cs="Tahoma"/>
          <w:b/>
          <w:bCs/>
          <w:i/>
          <w:iCs/>
          <w:color w:val="000000"/>
          <w:sz w:val="20"/>
          <w:szCs w:val="20"/>
        </w:rPr>
        <w:t xml:space="preserve">oppure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 xml:space="preserve">- intende beneficiare di una </w:t>
      </w:r>
      <w:r w:rsidRPr="005B5D48">
        <w:rPr>
          <w:rFonts w:ascii="Calibri" w:hAnsi="Calibri" w:cs="Tahoma"/>
          <w:b/>
          <w:bCs/>
          <w:color w:val="000000"/>
          <w:sz w:val="20"/>
          <w:szCs w:val="20"/>
        </w:rPr>
        <w:t xml:space="preserve">riduzione del 30% </w:t>
      </w:r>
      <w:r w:rsidRPr="005B5D48">
        <w:rPr>
          <w:rFonts w:ascii="Calibri" w:hAnsi="Calibri" w:cs="Tahoma"/>
          <w:color w:val="000000"/>
          <w:sz w:val="20"/>
          <w:szCs w:val="20"/>
        </w:rPr>
        <w:t xml:space="preserve">dell'importo della cauzione perché in possesso di: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rating di legalità;</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attestazione del modello organizzativo ai sensi del </w:t>
      </w:r>
      <w:proofErr w:type="spellStart"/>
      <w:r w:rsidRPr="005B5D48">
        <w:rPr>
          <w:rFonts w:ascii="Calibri" w:hAnsi="Calibri" w:cs="Tahoma"/>
          <w:color w:val="000000"/>
          <w:sz w:val="20"/>
          <w:szCs w:val="20"/>
        </w:rPr>
        <w:t>D.Lgs.</w:t>
      </w:r>
      <w:proofErr w:type="spellEnd"/>
      <w:r w:rsidRPr="005B5D48">
        <w:rPr>
          <w:rFonts w:ascii="Calibri" w:hAnsi="Calibri" w:cs="Tahoma"/>
          <w:color w:val="000000"/>
          <w:sz w:val="20"/>
          <w:szCs w:val="20"/>
        </w:rPr>
        <w:t xml:space="preserve"> 231/2001;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certificazione social accountability;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certificazione del sistema di gestione a tutela della sicurezza e della salute dei lavoratori;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certificazione OHSAS 18001;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certificazione UNI CEI EN ISO 50001 riguardante il sistema di gestione dell’energia;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certificazione UNI CEI 11352 riguardante la certificazione di operatività in qualità di ESC (energy service company) per l’offerta qualitativa dei servizi energetici;</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color w:val="000000"/>
          <w:sz w:val="20"/>
          <w:szCs w:val="20"/>
        </w:rPr>
        <w:t xml:space="preserve">certificazione ISO 27001 riguardante il sistema di gestione della sicurezza delle informazioni.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 xml:space="preserve">Tale riduzione del 30% NON è cumulabile con le riduzioni previste nei punti precedenti. </w:t>
      </w:r>
    </w:p>
    <w:p w:rsidR="00716EA0" w:rsidRPr="005B5D48" w:rsidRDefault="00716EA0">
      <w:pPr>
        <w:pStyle w:val="NormaleWeb"/>
        <w:tabs>
          <w:tab w:val="left" w:pos="426"/>
          <w:tab w:val="left" w:pos="10663"/>
        </w:tabs>
        <w:spacing w:before="102" w:after="0"/>
        <w:jc w:val="both"/>
        <w:rPr>
          <w:rFonts w:ascii="Calibri" w:hAnsi="Calibri" w:cs="Tahoma"/>
          <w:b/>
          <w:bCs/>
          <w:color w:val="000000"/>
          <w:sz w:val="20"/>
          <w:szCs w:val="20"/>
        </w:rPr>
      </w:pPr>
    </w:p>
    <w:p w:rsidR="00716EA0" w:rsidRPr="005B5D48" w:rsidRDefault="00716EA0">
      <w:pPr>
        <w:pStyle w:val="NormaleWeb"/>
        <w:tabs>
          <w:tab w:val="left" w:pos="426"/>
          <w:tab w:val="left" w:pos="10663"/>
        </w:tabs>
        <w:spacing w:before="102" w:after="0"/>
        <w:jc w:val="both"/>
      </w:pPr>
      <w:r w:rsidRPr="005B5D48">
        <w:rPr>
          <w:rFonts w:ascii="Calibri" w:hAnsi="Calibri" w:cs="Tahoma"/>
          <w:b/>
          <w:bCs/>
          <w:sz w:val="20"/>
          <w:szCs w:val="20"/>
        </w:rPr>
        <w:t xml:space="preserve">Per fruire dei benefici </w:t>
      </w:r>
      <w:r w:rsidRPr="005B5D48">
        <w:rPr>
          <w:rFonts w:ascii="Calibri" w:hAnsi="Calibri" w:cs="Tahoma"/>
          <w:b/>
          <w:bCs/>
          <w:sz w:val="20"/>
          <w:szCs w:val="20"/>
          <w:u w:val="single"/>
        </w:rPr>
        <w:t>il concorrente</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b/>
          <w:bCs/>
          <w:color w:val="000000"/>
          <w:sz w:val="20"/>
          <w:szCs w:val="20"/>
        </w:rPr>
        <w:t xml:space="preserve"> </w:t>
      </w:r>
      <w:r w:rsidRPr="005B5D48">
        <w:rPr>
          <w:rFonts w:ascii="Calibri" w:hAnsi="Calibri" w:cs="Tahoma"/>
          <w:b/>
          <w:bCs/>
          <w:color w:val="000000"/>
          <w:sz w:val="20"/>
          <w:szCs w:val="20"/>
        </w:rPr>
        <w:t xml:space="preserve">ha caricato sulla Piattaforma telematica i file </w:t>
      </w:r>
      <w:r w:rsidR="00F61780" w:rsidRPr="005B5D48">
        <w:rPr>
          <w:rFonts w:ascii="Calibri" w:hAnsi="Calibri" w:cs="Tahoma"/>
          <w:b/>
          <w:bCs/>
          <w:color w:val="000000"/>
          <w:sz w:val="20"/>
          <w:szCs w:val="20"/>
        </w:rPr>
        <w:t>delle certificazioni</w:t>
      </w:r>
      <w:r w:rsidRPr="005B5D48">
        <w:rPr>
          <w:rFonts w:ascii="Calibri" w:hAnsi="Calibri" w:cs="Tahoma"/>
          <w:b/>
          <w:bCs/>
          <w:color w:val="000000"/>
          <w:sz w:val="20"/>
          <w:szCs w:val="20"/>
        </w:rPr>
        <w:t xml:space="preserve"> possedute</w:t>
      </w:r>
      <w:r w:rsidRPr="005B5D48">
        <w:rPr>
          <w:rFonts w:ascii="Calibri" w:hAnsi="Calibri" w:cs="Tahoma"/>
          <w:color w:val="000000"/>
          <w:sz w:val="20"/>
          <w:szCs w:val="20"/>
        </w:rPr>
        <w:t xml:space="preserve"> </w:t>
      </w:r>
      <w:r w:rsidR="009C30C3" w:rsidRPr="005B5D48">
        <w:rPr>
          <w:rFonts w:ascii="Calibri" w:hAnsi="Calibri" w:cs="Tahoma"/>
          <w:color w:val="000000"/>
          <w:sz w:val="20"/>
          <w:szCs w:val="20"/>
        </w:rPr>
        <w:t>(di</w:t>
      </w:r>
      <w:r w:rsidRPr="005B5D48">
        <w:rPr>
          <w:rFonts w:ascii="Calibri" w:hAnsi="Calibri" w:cs="Tahoma"/>
          <w:color w:val="000000"/>
          <w:sz w:val="20"/>
          <w:szCs w:val="20"/>
        </w:rPr>
        <w:t xml:space="preserve"> qualità e/o del certificato di registrazione al sistema comunitario di eco-gestione e audit (EMAS) e/o della certificazione ambientale ai sensi della norma UNI EN ISO 14001 e/o della certificazione OHSAS 18001 e/o della certificazione UNI CEI EN ISO 50001 e/</w:t>
      </w:r>
      <w:r w:rsidR="009C30C3" w:rsidRPr="005B5D48">
        <w:rPr>
          <w:rFonts w:ascii="Calibri" w:hAnsi="Calibri" w:cs="Tahoma"/>
          <w:color w:val="000000"/>
          <w:sz w:val="20"/>
          <w:szCs w:val="20"/>
        </w:rPr>
        <w:t>o della</w:t>
      </w:r>
      <w:r w:rsidRPr="005B5D48">
        <w:rPr>
          <w:rFonts w:ascii="Calibri" w:hAnsi="Calibri" w:cs="Tahoma"/>
          <w:color w:val="000000"/>
          <w:sz w:val="20"/>
          <w:szCs w:val="20"/>
        </w:rPr>
        <w:t xml:space="preserve"> certificazione UNI CEI 11352 e/o della certificazione ISO 27001) </w:t>
      </w:r>
      <w:r w:rsidRPr="005B5D48">
        <w:rPr>
          <w:rFonts w:ascii="Calibri" w:hAnsi="Calibri" w:cs="Tahoma"/>
          <w:b/>
          <w:bCs/>
          <w:color w:val="000000"/>
          <w:sz w:val="20"/>
          <w:szCs w:val="20"/>
        </w:rPr>
        <w:t>in corso di validità,</w:t>
      </w:r>
      <w:r w:rsidRPr="005B5D48">
        <w:rPr>
          <w:rFonts w:ascii="Calibri" w:hAnsi="Calibri" w:cs="Tahoma"/>
          <w:color w:val="000000"/>
          <w:sz w:val="20"/>
          <w:szCs w:val="20"/>
        </w:rPr>
        <w:t xml:space="preserve"> </w:t>
      </w:r>
      <w:r w:rsidRPr="005B5D48">
        <w:rPr>
          <w:rFonts w:ascii="Calibri" w:hAnsi="Calibri" w:cs="Tahoma"/>
          <w:b/>
          <w:bCs/>
          <w:color w:val="000000"/>
          <w:sz w:val="20"/>
          <w:szCs w:val="20"/>
        </w:rPr>
        <w:t>anche non firmata digitalmente</w:t>
      </w:r>
    </w:p>
    <w:p w:rsidR="00716EA0" w:rsidRPr="005B5D48" w:rsidRDefault="00716EA0">
      <w:pPr>
        <w:pStyle w:val="NormaleWeb"/>
        <w:tabs>
          <w:tab w:val="left" w:pos="426"/>
          <w:tab w:val="left" w:pos="10663"/>
        </w:tabs>
        <w:spacing w:before="102" w:after="0"/>
        <w:jc w:val="center"/>
      </w:pPr>
      <w:r w:rsidRPr="005B5D48">
        <w:rPr>
          <w:rFonts w:ascii="Calibri" w:hAnsi="Calibri" w:cs="Tahoma"/>
          <w:b/>
          <w:bCs/>
          <w:i/>
          <w:iCs/>
          <w:color w:val="000000"/>
          <w:sz w:val="20"/>
          <w:szCs w:val="20"/>
        </w:rPr>
        <w:t xml:space="preserve">oppure </w:t>
      </w:r>
    </w:p>
    <w:p w:rsidR="00716EA0" w:rsidRPr="005B5D48" w:rsidRDefault="00716EA0">
      <w:pPr>
        <w:pStyle w:val="NormaleWeb"/>
        <w:tabs>
          <w:tab w:val="left" w:pos="426"/>
          <w:tab w:val="left" w:pos="10663"/>
        </w:tabs>
        <w:spacing w:before="102" w:after="0"/>
        <w:jc w:val="both"/>
      </w:pPr>
      <w:r w:rsidRPr="005B5D48">
        <w:rPr>
          <w:rFonts w:ascii="Calibri" w:hAnsi="Calibri" w:cs="Tahoma"/>
          <w:color w:val="000000"/>
          <w:sz w:val="20"/>
          <w:szCs w:val="20"/>
        </w:rPr>
        <w:t>□</w:t>
      </w:r>
      <w:r w:rsidRPr="005B5D48">
        <w:rPr>
          <w:rFonts w:ascii="Calibri" w:eastAsia="Calibri" w:hAnsi="Calibri" w:cs="Calibri"/>
          <w:color w:val="000000"/>
          <w:sz w:val="20"/>
          <w:szCs w:val="20"/>
        </w:rPr>
        <w:t xml:space="preserve"> </w:t>
      </w:r>
      <w:r w:rsidRPr="005B5D48">
        <w:rPr>
          <w:rFonts w:ascii="Calibri" w:hAnsi="Calibri" w:cs="Tahoma"/>
          <w:b/>
          <w:bCs/>
          <w:color w:val="000000"/>
          <w:sz w:val="20"/>
          <w:szCs w:val="20"/>
        </w:rPr>
        <w:t>dichiara, ai sensi dell’art. 47 del D.P.R. 445/2000, di possedere la/e seguenti certificazioni, indicando altresì i relativi estremi e gli organismi che le hanno rilasciate..............................................................................................................................................................................................................................................................................................................................................................................................................................................................................................................................................................................................................................................................................................</w:t>
      </w:r>
    </w:p>
    <w:p w:rsidR="00716EA0" w:rsidRPr="005B5D48" w:rsidRDefault="00716EA0">
      <w:pPr>
        <w:pStyle w:val="NormaleWeb"/>
        <w:tabs>
          <w:tab w:val="left" w:pos="426"/>
          <w:tab w:val="left" w:pos="10663"/>
        </w:tabs>
        <w:spacing w:before="102" w:after="0"/>
        <w:jc w:val="both"/>
        <w:rPr>
          <w:rFonts w:ascii="Calibri" w:hAnsi="Calibri" w:cs="Tahoma"/>
          <w:color w:val="000000"/>
          <w:sz w:val="20"/>
          <w:szCs w:val="20"/>
        </w:rPr>
      </w:pPr>
    </w:p>
    <w:p w:rsidR="00716EA0" w:rsidRPr="005B5D48" w:rsidRDefault="00716EA0">
      <w:pPr>
        <w:pStyle w:val="NormaleWeb"/>
        <w:tabs>
          <w:tab w:val="left" w:pos="426"/>
          <w:tab w:val="left" w:pos="10663"/>
        </w:tabs>
        <w:spacing w:before="102" w:after="0"/>
        <w:jc w:val="both"/>
      </w:pPr>
      <w:r w:rsidRPr="005B5D48">
        <w:rPr>
          <w:rStyle w:val="Enfasigrassetto"/>
          <w:rFonts w:ascii="Calibri" w:hAnsi="Calibri" w:cs="Calibri"/>
          <w:i/>
          <w:iCs/>
          <w:color w:val="FF0000"/>
          <w:spacing w:val="-2"/>
          <w:sz w:val="20"/>
          <w:szCs w:val="20"/>
        </w:rPr>
        <w:t>(</w:t>
      </w:r>
      <w:r w:rsidRPr="005B5D48">
        <w:rPr>
          <w:rStyle w:val="Enfasigrassetto"/>
          <w:rFonts w:ascii="Calibri" w:eastAsia="Times New Roman" w:hAnsi="Calibri" w:cs="Calibri"/>
          <w:i/>
          <w:iCs/>
          <w:color w:val="FF0000"/>
          <w:spacing w:val="-2"/>
          <w:sz w:val="20"/>
          <w:szCs w:val="20"/>
        </w:rPr>
        <w:t xml:space="preserve">In riferimento al paragrafo 9 del disciplinare di gara, </w:t>
      </w:r>
      <w:r w:rsidRPr="005B5D48">
        <w:rPr>
          <w:rStyle w:val="Enfasigrassetto"/>
          <w:rFonts w:ascii="Calibri" w:hAnsi="Calibri" w:cs="Calibri"/>
          <w:i/>
          <w:iCs/>
          <w:color w:val="FF0000"/>
          <w:spacing w:val="-2"/>
          <w:sz w:val="20"/>
          <w:szCs w:val="20"/>
        </w:rPr>
        <w:t>in caso di garanzia rilasciata da intermediari finanziari)</w:t>
      </w:r>
    </w:p>
    <w:p w:rsidR="00716EA0" w:rsidRPr="005B5D48" w:rsidRDefault="00716EA0">
      <w:pPr>
        <w:pStyle w:val="NormaleWeb"/>
        <w:tabs>
          <w:tab w:val="left" w:pos="426"/>
          <w:tab w:val="left" w:pos="10663"/>
        </w:tabs>
        <w:spacing w:before="102" w:after="0" w:line="0" w:lineRule="atLeast"/>
        <w:jc w:val="both"/>
      </w:pPr>
      <w:r w:rsidRPr="005B5D48">
        <w:rPr>
          <w:rStyle w:val="Enfasigrassetto"/>
          <w:rFonts w:ascii="Calibri" w:eastAsia="CourierNewOOEnc" w:hAnsi="Calibri" w:cs="CourierNewOOEnc"/>
          <w:color w:val="333333"/>
          <w:spacing w:val="-2"/>
          <w:sz w:val="20"/>
          <w:szCs w:val="20"/>
        </w:rPr>
        <w:t>□</w:t>
      </w:r>
      <w:r w:rsidRPr="005B5D48">
        <w:rPr>
          <w:rStyle w:val="Enfasigrassetto"/>
          <w:rFonts w:ascii="Calibri" w:eastAsia="Calibri" w:hAnsi="Calibri" w:cs="Calibri"/>
          <w:b w:val="0"/>
          <w:bCs w:val="0"/>
          <w:spacing w:val="-2"/>
          <w:sz w:val="20"/>
          <w:szCs w:val="20"/>
        </w:rPr>
        <w:t xml:space="preserve"> </w:t>
      </w:r>
      <w:r w:rsidRPr="005B5D48">
        <w:rPr>
          <w:rStyle w:val="Enfasigrassetto"/>
          <w:rFonts w:ascii="Calibri" w:eastAsia="Tahoma" w:hAnsi="Calibri" w:cs="Tahoma"/>
          <w:b w:val="0"/>
          <w:bCs w:val="0"/>
          <w:spacing w:val="-2"/>
          <w:sz w:val="20"/>
          <w:szCs w:val="20"/>
        </w:rPr>
        <w:t>dichiara che</w:t>
      </w:r>
      <w:r w:rsidRPr="005B5D48">
        <w:rPr>
          <w:rStyle w:val="Enfasigrassetto"/>
          <w:rFonts w:ascii="Calibri" w:eastAsia="Tahoma" w:hAnsi="Calibri" w:cs="Tahoma"/>
          <w:spacing w:val="-2"/>
          <w:sz w:val="20"/>
          <w:szCs w:val="20"/>
        </w:rPr>
        <w:t xml:space="preserve"> l’intermediario finanziario che ha rilasciato l’atto di fideiussione</w:t>
      </w:r>
      <w:r w:rsidRPr="005B5D48">
        <w:rPr>
          <w:rStyle w:val="Enfasigrassetto"/>
          <w:rFonts w:ascii="Calibri" w:eastAsia="Tahoma" w:hAnsi="Calibri" w:cs="Tahoma"/>
          <w:b w:val="0"/>
          <w:bCs w:val="0"/>
          <w:spacing w:val="-2"/>
          <w:sz w:val="20"/>
          <w:szCs w:val="20"/>
        </w:rPr>
        <w:t xml:space="preserve"> risulta, ai sensi dell’art. 93, comma 3, del Codice, regolarmente iscritto nel nuovo Albo unico di cui all'art 106 del TUB previsto a seguito della modifica apportata al TUB stesso dall'art 28, comma 1, del Dlgs 169/2012.</w:t>
      </w:r>
    </w:p>
    <w:p w:rsidR="00716EA0" w:rsidRPr="005B5D48" w:rsidRDefault="00716EA0">
      <w:pPr>
        <w:pStyle w:val="NormaleWeb"/>
        <w:pBdr>
          <w:top w:val="none" w:sz="0" w:space="0" w:color="000000"/>
          <w:left w:val="none" w:sz="0" w:space="0" w:color="000000"/>
          <w:bottom w:val="none" w:sz="0" w:space="0" w:color="000000"/>
          <w:right w:val="none" w:sz="0" w:space="0" w:color="000000"/>
        </w:pBdr>
        <w:tabs>
          <w:tab w:val="left" w:pos="426"/>
          <w:tab w:val="left" w:pos="10663"/>
        </w:tabs>
        <w:snapToGrid w:val="0"/>
        <w:spacing w:before="102" w:after="0" w:line="0" w:lineRule="atLeast"/>
        <w:ind w:right="40"/>
        <w:jc w:val="both"/>
      </w:pPr>
    </w:p>
    <w:p w:rsidR="00716EA0" w:rsidRPr="005B5D48" w:rsidRDefault="00716EA0">
      <w:pPr>
        <w:pStyle w:val="NormaleWeb"/>
        <w:tabs>
          <w:tab w:val="left" w:pos="1176"/>
          <w:tab w:val="left" w:pos="1536"/>
          <w:tab w:val="left" w:pos="1601"/>
          <w:tab w:val="left" w:pos="1743"/>
          <w:tab w:val="left" w:pos="10663"/>
        </w:tabs>
        <w:spacing w:before="0" w:after="0"/>
        <w:jc w:val="both"/>
      </w:pPr>
    </w:p>
    <w:p w:rsidR="00716EA0" w:rsidRPr="005B5D48" w:rsidRDefault="00716EA0">
      <w:pPr>
        <w:pStyle w:val="NormaleWeb"/>
        <w:tabs>
          <w:tab w:val="left" w:pos="1176"/>
          <w:tab w:val="left" w:pos="1536"/>
          <w:tab w:val="left" w:pos="1601"/>
          <w:tab w:val="left" w:pos="1743"/>
          <w:tab w:val="left" w:pos="10663"/>
        </w:tabs>
        <w:spacing w:before="0" w:after="0"/>
        <w:jc w:val="both"/>
      </w:pPr>
    </w:p>
    <w:p w:rsidR="00716EA0" w:rsidRDefault="00716EA0">
      <w:pPr>
        <w:pStyle w:val="NormaleWeb"/>
        <w:tabs>
          <w:tab w:val="left" w:pos="1176"/>
          <w:tab w:val="left" w:pos="1536"/>
          <w:tab w:val="left" w:pos="1601"/>
          <w:tab w:val="left" w:pos="1743"/>
          <w:tab w:val="left" w:pos="10663"/>
        </w:tabs>
        <w:spacing w:before="0" w:after="0"/>
        <w:jc w:val="both"/>
      </w:pPr>
      <w:r w:rsidRPr="005B5D48">
        <w:rPr>
          <w:rFonts w:ascii="Calibri" w:hAnsi="Calibri" w:cs="Calibri"/>
          <w:sz w:val="20"/>
          <w:szCs w:val="20"/>
        </w:rPr>
        <w:tab/>
      </w:r>
      <w:r w:rsidRPr="005B5D48">
        <w:rPr>
          <w:rFonts w:ascii="Calibri" w:hAnsi="Calibri" w:cs="Calibri"/>
          <w:sz w:val="20"/>
          <w:szCs w:val="20"/>
        </w:rPr>
        <w:tab/>
      </w:r>
      <w:r w:rsidRPr="005B5D48">
        <w:rPr>
          <w:rFonts w:ascii="Calibri" w:hAnsi="Calibri" w:cs="Calibri"/>
          <w:sz w:val="20"/>
          <w:szCs w:val="20"/>
        </w:rPr>
        <w:tab/>
        <w:t xml:space="preserve">                          </w:t>
      </w:r>
      <w:r w:rsidRPr="005B5D48">
        <w:rPr>
          <w:rStyle w:val="Enfasigrassetto"/>
          <w:rFonts w:ascii="Calibri" w:eastAsia="Tahoma" w:hAnsi="Calibri" w:cs="Tahoma"/>
          <w:b w:val="0"/>
          <w:bCs w:val="0"/>
          <w:i/>
          <w:iCs/>
          <w:color w:val="000080"/>
          <w:spacing w:val="-2"/>
          <w:sz w:val="20"/>
          <w:szCs w:val="20"/>
        </w:rPr>
        <w:t>Documento da sottoscriversi digitalmente</w:t>
      </w:r>
    </w:p>
    <w:sectPr w:rsidR="00716EA0">
      <w:pgSz w:w="12240" w:h="15840"/>
      <w:pgMar w:top="1134" w:right="1372" w:bottom="1174" w:left="1706" w:header="720" w:footer="720" w:gutter="0"/>
      <w:cols w:space="72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6278F" w:rsidRDefault="00D6278F" w:rsidP="00716EA0">
      <w:r>
        <w:separator/>
      </w:r>
    </w:p>
  </w:endnote>
  <w:endnote w:type="continuationSeparator" w:id="0">
    <w:p w:rsidR="00D6278F" w:rsidRDefault="00D6278F" w:rsidP="00716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Eraser">
    <w:altName w:val="Symbol"/>
    <w:charset w:val="02"/>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Courier">
    <w:panose1 w:val="02070409020205020404"/>
    <w:charset w:val="00"/>
    <w:family w:val="modern"/>
    <w:pitch w:val="fixed"/>
    <w:sig w:usb0="00000003" w:usb1="00000000" w:usb2="00000000" w:usb3="00000000" w:csb0="00000001" w:csb1="00000000"/>
  </w:font>
  <w:font w:name="CourierNewOOEnc">
    <w:altName w:val="MS Mincho"/>
    <w:charset w:val="00"/>
    <w:family w:val="auto"/>
    <w:pitch w:val="default"/>
  </w:font>
  <w:font w:name="Tahoma-Bold">
    <w:altName w:val="Times New Roman"/>
    <w:charset w:val="00"/>
    <w:family w:val="auto"/>
    <w:pitch w:val="default"/>
  </w:font>
  <w:font w:name="BentonSans-Bold">
    <w:charset w:val="00"/>
    <w:family w:val="swiss"/>
    <w:pitch w:val="default"/>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6278F" w:rsidRDefault="00D6278F" w:rsidP="00716EA0">
      <w:r>
        <w:separator/>
      </w:r>
    </w:p>
  </w:footnote>
  <w:footnote w:type="continuationSeparator" w:id="0">
    <w:p w:rsidR="00D6278F" w:rsidRDefault="00D6278F" w:rsidP="00716EA0">
      <w:r>
        <w:continuationSeparator/>
      </w:r>
    </w:p>
  </w:footnote>
  <w:footnote w:id="1">
    <w:p w:rsidR="00716EA0" w:rsidRDefault="00716EA0">
      <w:pPr>
        <w:pStyle w:val="Testonotaapidipagina"/>
        <w:jc w:val="both"/>
      </w:pPr>
      <w:r>
        <w:rPr>
          <w:rStyle w:val="Caratterinotaapidipagina"/>
          <w:rFonts w:ascii="Calibri" w:hAnsi="Calibri"/>
        </w:rPr>
        <w:footnoteRef/>
      </w:r>
      <w:r>
        <w:rPr>
          <w:rFonts w:ascii="Tahoma" w:eastAsia="Tahoma" w:hAnsi="Tahoma" w:cs="Tahoma"/>
          <w:sz w:val="16"/>
          <w:szCs w:val="16"/>
        </w:rPr>
        <w:tab/>
        <w:t xml:space="preserve">) </w:t>
      </w:r>
      <w:r>
        <w:rPr>
          <w:rFonts w:ascii="Tahoma" w:hAnsi="Tahoma" w:cs="Tahoma"/>
          <w:b/>
          <w:bCs/>
          <w:sz w:val="14"/>
          <w:szCs w:val="14"/>
        </w:rPr>
        <w:t>Relativamente a questi consorziati opera il divieto di partecipare alla gara in qualsiasi altra forma. I consorziati indicati dovranno presentare le dichiarazioni di cui al Mod. 2 - DGUE), Mod. 3)</w:t>
      </w:r>
      <w:r>
        <w:rPr>
          <w:rFonts w:ascii="Tahoma" w:hAnsi="Tahoma" w:cs="Tahoma"/>
          <w:b/>
          <w:bCs/>
          <w:sz w:val="14"/>
          <w:szCs w:val="14"/>
        </w:rPr>
        <w:tab/>
        <w:t>e Mod. 4).</w:t>
      </w:r>
      <w:r>
        <w:rPr>
          <w:rFonts w:ascii="Tahoma" w:hAnsi="Tahoma" w:cs="Tahoma"/>
          <w:b/>
          <w:bCs/>
          <w:sz w:val="14"/>
          <w:szCs w:val="14"/>
        </w:rPr>
        <w:tab/>
      </w:r>
      <w:r>
        <w:rPr>
          <w:rFonts w:ascii="Tahoma" w:hAnsi="Tahoma" w:cs="Tahoma"/>
          <w:b/>
          <w:bCs/>
          <w:sz w:val="14"/>
          <w:szCs w:val="14"/>
        </w:rPr>
        <w:tab/>
      </w:r>
      <w:r>
        <w:rPr>
          <w:rFonts w:ascii="Tahoma" w:hAnsi="Tahoma" w:cs="Tahoma"/>
          <w:b/>
          <w:bCs/>
          <w:sz w:val="14"/>
          <w:szCs w:val="14"/>
        </w:rPr>
        <w:tab/>
      </w:r>
    </w:p>
  </w:footnote>
  <w:footnote w:id="2">
    <w:p w:rsidR="00716EA0" w:rsidRDefault="00716EA0">
      <w:pPr>
        <w:pStyle w:val="Testonotaapidipagina"/>
        <w:jc w:val="both"/>
      </w:pPr>
      <w:r>
        <w:rPr>
          <w:rStyle w:val="Caratterinotaapidipagina"/>
          <w:rFonts w:ascii="Calibri" w:hAnsi="Calibri"/>
        </w:rPr>
        <w:footnoteRef/>
      </w:r>
      <w:r>
        <w:rPr>
          <w:rFonts w:ascii="Tahoma" w:eastAsia="Tahoma" w:hAnsi="Tahoma" w:cs="Tahoma"/>
          <w:sz w:val="16"/>
          <w:szCs w:val="16"/>
        </w:rPr>
        <w:tab/>
        <w:t xml:space="preserve">) </w:t>
      </w:r>
      <w:r>
        <w:rPr>
          <w:rFonts w:ascii="Tahoma" w:hAnsi="Tahoma" w:cs="Tahoma"/>
          <w:b/>
          <w:bCs/>
          <w:sz w:val="14"/>
          <w:szCs w:val="14"/>
        </w:rPr>
        <w:t>Relativamente ai soggetti che compongono il raggruppament</w:t>
      </w:r>
      <w:r w:rsidR="00DF687E">
        <w:rPr>
          <w:rFonts w:ascii="Tahoma" w:hAnsi="Tahoma" w:cs="Tahoma"/>
          <w:b/>
          <w:bCs/>
          <w:sz w:val="14"/>
          <w:szCs w:val="14"/>
        </w:rPr>
        <w:t>o</w:t>
      </w:r>
      <w:r>
        <w:rPr>
          <w:rFonts w:ascii="Tahoma" w:hAnsi="Tahoma" w:cs="Tahoma"/>
          <w:b/>
          <w:bCs/>
          <w:sz w:val="14"/>
          <w:szCs w:val="14"/>
        </w:rPr>
        <w:t xml:space="preserve"> opera il divieto di partecipare alla gara in qualsiasi altra forma. Ciascuno dei componenti il raggruppamento dovrà presentare le dichiarazioni di cui al Mod. 2 - DGUE), Mod</w:t>
      </w:r>
      <w:r w:rsidR="00DF687E">
        <w:rPr>
          <w:rFonts w:ascii="Tahoma" w:hAnsi="Tahoma" w:cs="Tahoma"/>
          <w:b/>
          <w:bCs/>
          <w:sz w:val="14"/>
          <w:szCs w:val="14"/>
        </w:rPr>
        <w:t>. 3) e Mod. 4).</w:t>
      </w:r>
    </w:p>
  </w:footnote>
  <w:footnote w:id="3">
    <w:p w:rsidR="00716EA0" w:rsidRDefault="00716EA0">
      <w:pPr>
        <w:pStyle w:val="Testonotaapidipagina"/>
        <w:jc w:val="both"/>
      </w:pPr>
      <w:r>
        <w:rPr>
          <w:rStyle w:val="Caratterinotaapidipagina"/>
          <w:rFonts w:ascii="Calibri" w:hAnsi="Calibri"/>
        </w:rPr>
        <w:footnoteRef/>
      </w:r>
      <w:r>
        <w:rPr>
          <w:rFonts w:ascii="Tahoma" w:eastAsia="Tahoma" w:hAnsi="Tahoma" w:cs="Tahoma"/>
          <w:sz w:val="16"/>
          <w:szCs w:val="16"/>
        </w:rPr>
        <w:tab/>
        <w:t xml:space="preserve">) </w:t>
      </w:r>
      <w:r>
        <w:rPr>
          <w:rFonts w:ascii="Tahoma" w:hAnsi="Tahoma" w:cs="Tahoma"/>
          <w:b/>
          <w:bCs/>
          <w:sz w:val="14"/>
          <w:szCs w:val="14"/>
        </w:rPr>
        <w:t xml:space="preserve">Relativamente ai soggetti che compongono il consorzio opera il divieto di partecipare alla gara in qualsiasi altra forma. Ciascuno dei componenti il </w:t>
      </w:r>
      <w:proofErr w:type="gramStart"/>
      <w:r>
        <w:rPr>
          <w:rFonts w:ascii="Tahoma" w:hAnsi="Tahoma" w:cs="Tahoma"/>
          <w:b/>
          <w:bCs/>
          <w:sz w:val="14"/>
          <w:szCs w:val="14"/>
        </w:rPr>
        <w:t>consorzio  dovrà</w:t>
      </w:r>
      <w:proofErr w:type="gramEnd"/>
      <w:r>
        <w:rPr>
          <w:rFonts w:ascii="Tahoma" w:hAnsi="Tahoma" w:cs="Tahoma"/>
          <w:b/>
          <w:bCs/>
          <w:sz w:val="14"/>
          <w:szCs w:val="14"/>
        </w:rPr>
        <w:t xml:space="preserve"> presentare le dichiarazioni di cui al Mod. 2 - DGUE), Mod. 3) e Mod. 4).</w:t>
      </w:r>
      <w:r>
        <w:rPr>
          <w:rFonts w:ascii="Tahoma" w:hAnsi="Tahoma" w:cs="Tahoma"/>
          <w:b/>
          <w:bCs/>
          <w:sz w:val="14"/>
          <w:szCs w:val="14"/>
        </w:rPr>
        <w:tab/>
      </w:r>
    </w:p>
  </w:footnote>
  <w:footnote w:id="4">
    <w:p w:rsidR="00716EA0" w:rsidRDefault="00716EA0">
      <w:pPr>
        <w:pStyle w:val="Testonotaapidipagina"/>
        <w:jc w:val="both"/>
      </w:pPr>
      <w:r>
        <w:rPr>
          <w:rStyle w:val="Caratterinotaapidipagina"/>
          <w:rFonts w:ascii="Calibri" w:hAnsi="Calibri"/>
        </w:rPr>
        <w:footnoteRef/>
      </w:r>
      <w:r>
        <w:rPr>
          <w:rFonts w:ascii="Tahoma" w:eastAsia="Tahoma" w:hAnsi="Tahoma" w:cs="Tahoma"/>
          <w:sz w:val="16"/>
          <w:szCs w:val="16"/>
        </w:rPr>
        <w:tab/>
        <w:t xml:space="preserve">) </w:t>
      </w:r>
      <w:r>
        <w:rPr>
          <w:rFonts w:ascii="Tahoma" w:hAnsi="Tahoma" w:cs="Tahoma"/>
          <w:b/>
          <w:bCs/>
          <w:sz w:val="14"/>
          <w:szCs w:val="14"/>
        </w:rPr>
        <w:t xml:space="preserve">Relativamente ai soggetti che compongono l'aggregazione opera il divieto di partecipare alla gara in qualsiasi altra forma. Ciascuno dei </w:t>
      </w:r>
      <w:proofErr w:type="gramStart"/>
      <w:r>
        <w:rPr>
          <w:rFonts w:ascii="Tahoma" w:hAnsi="Tahoma" w:cs="Tahoma"/>
          <w:b/>
          <w:bCs/>
          <w:sz w:val="14"/>
          <w:szCs w:val="14"/>
        </w:rPr>
        <w:t>componenti  dovrà</w:t>
      </w:r>
      <w:proofErr w:type="gramEnd"/>
      <w:r>
        <w:rPr>
          <w:rFonts w:ascii="Tahoma" w:hAnsi="Tahoma" w:cs="Tahoma"/>
          <w:b/>
          <w:bCs/>
          <w:sz w:val="14"/>
          <w:szCs w:val="14"/>
        </w:rPr>
        <w:t xml:space="preserve"> presentare le dichiarazioni di cui al Mod. 2 - DGUE), Mod. 3) e Mod. 4).</w:t>
      </w:r>
      <w:r>
        <w:rPr>
          <w:rFonts w:ascii="Tahoma" w:hAnsi="Tahoma" w:cs="Tahoma"/>
          <w:b/>
          <w:bCs/>
          <w:sz w:val="14"/>
          <w:szCs w:val="14"/>
        </w:rPr>
        <w:tab/>
      </w:r>
    </w:p>
  </w:footnote>
  <w:footnote w:id="5">
    <w:p w:rsidR="00716EA0" w:rsidRDefault="00716EA0">
      <w:pPr>
        <w:pStyle w:val="Testonotaapidipagina"/>
        <w:jc w:val="both"/>
      </w:pPr>
      <w:r>
        <w:rPr>
          <w:rStyle w:val="Caratterinotaapidipagina"/>
          <w:rFonts w:ascii="Calibri" w:hAnsi="Calibri"/>
        </w:rPr>
        <w:footnoteRef/>
      </w:r>
      <w:r>
        <w:rPr>
          <w:rFonts w:ascii="Tahoma" w:eastAsia="Tahoma" w:hAnsi="Tahoma" w:cs="Tahoma"/>
          <w:sz w:val="16"/>
          <w:szCs w:val="16"/>
        </w:rPr>
        <w:tab/>
        <w:t xml:space="preserve">) </w:t>
      </w:r>
      <w:r>
        <w:rPr>
          <w:rFonts w:ascii="Tahoma" w:hAnsi="Tahoma" w:cs="Tahoma"/>
          <w:b/>
          <w:bCs/>
          <w:sz w:val="14"/>
          <w:szCs w:val="14"/>
        </w:rPr>
        <w:t xml:space="preserve">Relativamente ai soggetti che compongono l'aggregazione opera il divieto di partecipare alla gara in qualsiasi altra forma. Ciascuno dei </w:t>
      </w:r>
      <w:proofErr w:type="gramStart"/>
      <w:r>
        <w:rPr>
          <w:rFonts w:ascii="Tahoma" w:hAnsi="Tahoma" w:cs="Tahoma"/>
          <w:b/>
          <w:bCs/>
          <w:sz w:val="14"/>
          <w:szCs w:val="14"/>
        </w:rPr>
        <w:t>componenti  dovrà</w:t>
      </w:r>
      <w:proofErr w:type="gramEnd"/>
      <w:r>
        <w:rPr>
          <w:rFonts w:ascii="Tahoma" w:hAnsi="Tahoma" w:cs="Tahoma"/>
          <w:b/>
          <w:bCs/>
          <w:sz w:val="14"/>
          <w:szCs w:val="14"/>
        </w:rPr>
        <w:t xml:space="preserve"> presentare le dichiarazioni di cui al Mod. 2 - DGUE), Mod. 3) e Mod. 4).</w:t>
      </w:r>
      <w:r>
        <w:rPr>
          <w:rFonts w:ascii="Tahoma" w:hAnsi="Tahoma" w:cs="Tahoma"/>
          <w:b/>
          <w:bCs/>
          <w:sz w:val="14"/>
          <w:szCs w:val="14"/>
        </w:rPr>
        <w:tab/>
      </w:r>
    </w:p>
  </w:footnote>
  <w:footnote w:id="6">
    <w:p w:rsidR="00716EA0" w:rsidRDefault="00716EA0">
      <w:pPr>
        <w:pStyle w:val="Testonotaapidipagina"/>
        <w:jc w:val="both"/>
      </w:pPr>
      <w:r>
        <w:rPr>
          <w:rStyle w:val="Caratterinotaapidipagina"/>
          <w:rFonts w:ascii="Calibri" w:hAnsi="Calibri"/>
        </w:rPr>
        <w:footnoteRef/>
      </w:r>
      <w:r>
        <w:rPr>
          <w:rFonts w:ascii="Tahoma" w:eastAsia="Tahoma" w:hAnsi="Tahoma" w:cs="Tahoma"/>
          <w:sz w:val="16"/>
          <w:szCs w:val="16"/>
        </w:rPr>
        <w:tab/>
        <w:t xml:space="preserve">) </w:t>
      </w:r>
      <w:r>
        <w:rPr>
          <w:rFonts w:ascii="Tahoma" w:hAnsi="Tahoma" w:cs="Tahoma"/>
          <w:b/>
          <w:bCs/>
          <w:sz w:val="14"/>
          <w:szCs w:val="14"/>
        </w:rPr>
        <w:t xml:space="preserve">Relativamente ai soggetti che compongono l'aggregazione opera il divieto di partecipare alla gara in qualsiasi altra forma. Ciascuno dei </w:t>
      </w:r>
      <w:proofErr w:type="gramStart"/>
      <w:r>
        <w:rPr>
          <w:rFonts w:ascii="Tahoma" w:hAnsi="Tahoma" w:cs="Tahoma"/>
          <w:b/>
          <w:bCs/>
          <w:sz w:val="14"/>
          <w:szCs w:val="14"/>
        </w:rPr>
        <w:t>componenti  dovrà</w:t>
      </w:r>
      <w:proofErr w:type="gramEnd"/>
      <w:r>
        <w:rPr>
          <w:rFonts w:ascii="Tahoma" w:hAnsi="Tahoma" w:cs="Tahoma"/>
          <w:b/>
          <w:bCs/>
          <w:sz w:val="14"/>
          <w:szCs w:val="14"/>
        </w:rPr>
        <w:t xml:space="preserve"> presentare le dichiarazioni di cui al Mod. 2 - DGUE), Mod. 3) e Mod. 4).</w:t>
      </w:r>
      <w:r>
        <w:rPr>
          <w:rFonts w:ascii="Tahoma" w:hAnsi="Tahoma" w:cs="Tahoma"/>
          <w:b/>
          <w:bCs/>
          <w:sz w:val="14"/>
          <w:szCs w:val="14"/>
        </w:rPr>
        <w:tab/>
      </w:r>
    </w:p>
  </w:footnote>
  <w:footnote w:id="7">
    <w:p w:rsidR="00716EA0" w:rsidRDefault="00716EA0">
      <w:pPr>
        <w:pStyle w:val="Testonotaapidipagina"/>
        <w:jc w:val="both"/>
      </w:pPr>
      <w:r>
        <w:rPr>
          <w:rStyle w:val="Caratterinotaapidipagina"/>
          <w:rFonts w:ascii="Calibri" w:hAnsi="Calibri"/>
        </w:rPr>
        <w:footnoteRef/>
      </w:r>
      <w:r>
        <w:rPr>
          <w:rFonts w:ascii="Tahoma" w:eastAsia="Tahoma" w:hAnsi="Tahoma" w:cs="Tahoma"/>
          <w:sz w:val="16"/>
          <w:szCs w:val="16"/>
        </w:rPr>
        <w:tab/>
        <w:t xml:space="preserve">) </w:t>
      </w:r>
      <w:r>
        <w:rPr>
          <w:rFonts w:ascii="Tahoma" w:hAnsi="Tahoma" w:cs="Tahoma"/>
          <w:b/>
          <w:bCs/>
          <w:sz w:val="14"/>
          <w:szCs w:val="14"/>
        </w:rPr>
        <w:t xml:space="preserve">Relativamente ai soggetti che hanno stipulato il contratto di gruppo il divieto di partecipare alla gara in qualsiasi altra forma. Ciascuno di </w:t>
      </w:r>
      <w:proofErr w:type="gramStart"/>
      <w:r>
        <w:rPr>
          <w:rFonts w:ascii="Tahoma" w:hAnsi="Tahoma" w:cs="Tahoma"/>
          <w:b/>
          <w:bCs/>
          <w:sz w:val="14"/>
          <w:szCs w:val="14"/>
        </w:rPr>
        <w:t>questi  dovrà</w:t>
      </w:r>
      <w:proofErr w:type="gramEnd"/>
      <w:r>
        <w:rPr>
          <w:rFonts w:ascii="Tahoma" w:hAnsi="Tahoma" w:cs="Tahoma"/>
          <w:b/>
          <w:bCs/>
          <w:sz w:val="14"/>
          <w:szCs w:val="14"/>
        </w:rPr>
        <w:t xml:space="preserve"> presentare le dichiarazioni di cui al Mod. 2 - DGUE), Mod. 3) e Mod. 4).</w:t>
      </w:r>
      <w:r>
        <w:rPr>
          <w:rFonts w:ascii="Tahoma" w:hAnsi="Tahoma" w:cs="Tahoma"/>
          <w:b/>
          <w:bCs/>
          <w:sz w:val="14"/>
          <w:szCs w:val="14"/>
        </w:rPr>
        <w:tab/>
      </w:r>
    </w:p>
  </w:footnote>
  <w:footnote w:id="8">
    <w:p w:rsidR="00716EA0" w:rsidRDefault="00716EA0">
      <w:pPr>
        <w:pStyle w:val="Testonotaapidipagina"/>
        <w:jc w:val="both"/>
      </w:pPr>
      <w:r>
        <w:rPr>
          <w:rStyle w:val="Caratterinotaapidipagina"/>
          <w:rFonts w:ascii="Calibri" w:hAnsi="Calibri"/>
        </w:rPr>
        <w:footnoteRef/>
      </w:r>
      <w:r>
        <w:tab/>
        <w:t xml:space="preserve"> ) </w:t>
      </w:r>
      <w:r>
        <w:rPr>
          <w:rFonts w:ascii="Tahoma" w:hAnsi="Tahoma" w:cs="Tahoma"/>
          <w:b/>
          <w:bCs/>
          <w:sz w:val="14"/>
          <w:szCs w:val="14"/>
        </w:rPr>
        <w:t>L’ausiliario dovrà compilare l’Allegato 2</w:t>
      </w:r>
      <w:proofErr w:type="gramStart"/>
      <w:r>
        <w:rPr>
          <w:rFonts w:ascii="Tahoma" w:hAnsi="Tahoma" w:cs="Tahoma"/>
          <w:b/>
          <w:bCs/>
          <w:sz w:val="14"/>
          <w:szCs w:val="14"/>
        </w:rPr>
        <w:t>)  (</w:t>
      </w:r>
      <w:proofErr w:type="gramEnd"/>
      <w:r>
        <w:rPr>
          <w:rFonts w:ascii="Tahoma" w:hAnsi="Tahoma" w:cs="Tahoma"/>
          <w:b/>
          <w:bCs/>
          <w:sz w:val="14"/>
          <w:szCs w:val="14"/>
        </w:rPr>
        <w:t>DGUE) ,  l'Allegato 3) e l'Allegato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o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s="StarSymbol"/>
        <w:sz w:val="18"/>
        <w:szCs w:val="18"/>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ind w:left="420" w:hanging="360"/>
      </w:pPr>
      <w:rPr>
        <w:rFonts w:ascii="Garamond" w:hAnsi="Garamond" w:cs="Arial"/>
      </w:rPr>
    </w:lvl>
    <w:lvl w:ilvl="1">
      <w:start w:val="1"/>
      <w:numFmt w:val="bullet"/>
      <w:lvlText w:val="o"/>
      <w:lvlJc w:val="left"/>
      <w:pPr>
        <w:tabs>
          <w:tab w:val="num" w:pos="0"/>
        </w:tabs>
        <w:ind w:left="1140" w:hanging="360"/>
      </w:pPr>
      <w:rPr>
        <w:rFonts w:ascii="Courier New" w:hAnsi="Courier New" w:cs="Courier New"/>
      </w:rPr>
    </w:lvl>
    <w:lvl w:ilvl="2">
      <w:start w:val="1"/>
      <w:numFmt w:val="bullet"/>
      <w:lvlText w:val=""/>
      <w:lvlJc w:val="left"/>
      <w:pPr>
        <w:tabs>
          <w:tab w:val="num" w:pos="0"/>
        </w:tabs>
        <w:ind w:left="1860" w:hanging="360"/>
      </w:pPr>
      <w:rPr>
        <w:rFonts w:ascii="Wingdings" w:hAnsi="Wingdings" w:cs="Wingdings"/>
      </w:rPr>
    </w:lvl>
    <w:lvl w:ilvl="3">
      <w:start w:val="1"/>
      <w:numFmt w:val="bullet"/>
      <w:lvlText w:val=""/>
      <w:lvlJc w:val="left"/>
      <w:pPr>
        <w:tabs>
          <w:tab w:val="num" w:pos="0"/>
        </w:tabs>
        <w:ind w:left="2580" w:hanging="360"/>
      </w:pPr>
      <w:rPr>
        <w:rFonts w:ascii="Symbol" w:hAnsi="Symbol" w:cs="Symbol"/>
      </w:rPr>
    </w:lvl>
    <w:lvl w:ilvl="4">
      <w:start w:val="1"/>
      <w:numFmt w:val="bullet"/>
      <w:lvlText w:val="o"/>
      <w:lvlJc w:val="left"/>
      <w:pPr>
        <w:tabs>
          <w:tab w:val="num" w:pos="0"/>
        </w:tabs>
        <w:ind w:left="3300" w:hanging="360"/>
      </w:pPr>
      <w:rPr>
        <w:rFonts w:ascii="Courier New" w:hAnsi="Courier New" w:cs="Courier New"/>
      </w:rPr>
    </w:lvl>
    <w:lvl w:ilvl="5">
      <w:start w:val="1"/>
      <w:numFmt w:val="bullet"/>
      <w:lvlText w:val=""/>
      <w:lvlJc w:val="left"/>
      <w:pPr>
        <w:tabs>
          <w:tab w:val="num" w:pos="0"/>
        </w:tabs>
        <w:ind w:left="4020" w:hanging="360"/>
      </w:pPr>
      <w:rPr>
        <w:rFonts w:ascii="Wingdings" w:hAnsi="Wingdings" w:cs="Wingdings"/>
      </w:rPr>
    </w:lvl>
    <w:lvl w:ilvl="6">
      <w:start w:val="1"/>
      <w:numFmt w:val="bullet"/>
      <w:lvlText w:val=""/>
      <w:lvlJc w:val="left"/>
      <w:pPr>
        <w:tabs>
          <w:tab w:val="num" w:pos="0"/>
        </w:tabs>
        <w:ind w:left="4740" w:hanging="360"/>
      </w:pPr>
      <w:rPr>
        <w:rFonts w:ascii="Symbol" w:hAnsi="Symbol" w:cs="Symbol"/>
      </w:rPr>
    </w:lvl>
    <w:lvl w:ilvl="7">
      <w:start w:val="1"/>
      <w:numFmt w:val="bullet"/>
      <w:lvlText w:val="o"/>
      <w:lvlJc w:val="left"/>
      <w:pPr>
        <w:tabs>
          <w:tab w:val="num" w:pos="0"/>
        </w:tabs>
        <w:ind w:left="5460" w:hanging="360"/>
      </w:pPr>
      <w:rPr>
        <w:rFonts w:ascii="Courier New" w:hAnsi="Courier New" w:cs="Courier New"/>
      </w:rPr>
    </w:lvl>
    <w:lvl w:ilvl="8">
      <w:start w:val="1"/>
      <w:numFmt w:val="bullet"/>
      <w:lvlText w:val=""/>
      <w:lvlJc w:val="left"/>
      <w:pPr>
        <w:tabs>
          <w:tab w:val="num" w:pos="0"/>
        </w:tabs>
        <w:ind w:left="6180" w:hanging="360"/>
      </w:pPr>
      <w:rPr>
        <w:rFonts w:ascii="Wingdings" w:hAnsi="Wingdings" w:cs="Wingdings"/>
      </w:r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 w15:restartNumberingAfterBreak="0">
    <w:nsid w:val="00000005"/>
    <w:multiLevelType w:val="multilevel"/>
    <w:tmpl w:val="00000005"/>
    <w:name w:val="WW8Num12"/>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9"/>
        </w:tabs>
        <w:ind w:left="1789" w:hanging="360"/>
      </w:pPr>
      <w:rPr>
        <w:rFonts w:ascii="OpenSymbol" w:hAnsi="OpenSymbol" w:cs="StarSymbol"/>
        <w:sz w:val="18"/>
        <w:szCs w:val="18"/>
      </w:rPr>
    </w:lvl>
    <w:lvl w:ilvl="2">
      <w:start w:val="1"/>
      <w:numFmt w:val="bullet"/>
      <w:lvlText w:val="▪"/>
      <w:lvlJc w:val="left"/>
      <w:pPr>
        <w:tabs>
          <w:tab w:val="num" w:pos="2149"/>
        </w:tabs>
        <w:ind w:left="2149" w:hanging="360"/>
      </w:pPr>
      <w:rPr>
        <w:rFonts w:ascii="OpenSymbol" w:hAnsi="OpenSymbol" w:cs="StarSymbol"/>
        <w:sz w:val="18"/>
        <w:szCs w:val="18"/>
      </w:rPr>
    </w:lvl>
    <w:lvl w:ilvl="3">
      <w:start w:val="1"/>
      <w:numFmt w:val="bullet"/>
      <w:lvlText w:val=""/>
      <w:lvlJc w:val="left"/>
      <w:pPr>
        <w:tabs>
          <w:tab w:val="num" w:pos="2509"/>
        </w:tabs>
        <w:ind w:left="2509" w:hanging="360"/>
      </w:pPr>
      <w:rPr>
        <w:rFonts w:ascii="Symbol" w:hAnsi="Symbol" w:cs="StarSymbol"/>
        <w:sz w:val="18"/>
        <w:szCs w:val="18"/>
      </w:rPr>
    </w:lvl>
    <w:lvl w:ilvl="4">
      <w:start w:val="1"/>
      <w:numFmt w:val="bullet"/>
      <w:lvlText w:val="◦"/>
      <w:lvlJc w:val="left"/>
      <w:pPr>
        <w:tabs>
          <w:tab w:val="num" w:pos="2869"/>
        </w:tabs>
        <w:ind w:left="2869" w:hanging="360"/>
      </w:pPr>
      <w:rPr>
        <w:rFonts w:ascii="OpenSymbol" w:hAnsi="OpenSymbol" w:cs="StarSymbol"/>
        <w:sz w:val="18"/>
        <w:szCs w:val="18"/>
      </w:rPr>
    </w:lvl>
    <w:lvl w:ilvl="5">
      <w:start w:val="1"/>
      <w:numFmt w:val="bullet"/>
      <w:lvlText w:val="▪"/>
      <w:lvlJc w:val="left"/>
      <w:pPr>
        <w:tabs>
          <w:tab w:val="num" w:pos="3229"/>
        </w:tabs>
        <w:ind w:left="3229" w:hanging="360"/>
      </w:pPr>
      <w:rPr>
        <w:rFonts w:ascii="OpenSymbol" w:hAnsi="OpenSymbol" w:cs="StarSymbol"/>
        <w:sz w:val="18"/>
        <w:szCs w:val="18"/>
      </w:rPr>
    </w:lvl>
    <w:lvl w:ilvl="6">
      <w:start w:val="1"/>
      <w:numFmt w:val="bullet"/>
      <w:lvlText w:val=""/>
      <w:lvlJc w:val="left"/>
      <w:pPr>
        <w:tabs>
          <w:tab w:val="num" w:pos="3589"/>
        </w:tabs>
        <w:ind w:left="3589" w:hanging="360"/>
      </w:pPr>
      <w:rPr>
        <w:rFonts w:ascii="Symbol" w:hAnsi="Symbol" w:cs="StarSymbol"/>
        <w:sz w:val="18"/>
        <w:szCs w:val="18"/>
      </w:rPr>
    </w:lvl>
    <w:lvl w:ilvl="7">
      <w:start w:val="1"/>
      <w:numFmt w:val="bullet"/>
      <w:lvlText w:val="◦"/>
      <w:lvlJc w:val="left"/>
      <w:pPr>
        <w:tabs>
          <w:tab w:val="num" w:pos="3949"/>
        </w:tabs>
        <w:ind w:left="3949" w:hanging="360"/>
      </w:pPr>
      <w:rPr>
        <w:rFonts w:ascii="OpenSymbol" w:hAnsi="OpenSymbol" w:cs="StarSymbol"/>
        <w:sz w:val="18"/>
        <w:szCs w:val="18"/>
      </w:rPr>
    </w:lvl>
    <w:lvl w:ilvl="8">
      <w:start w:val="1"/>
      <w:numFmt w:val="bullet"/>
      <w:lvlText w:val="▪"/>
      <w:lvlJc w:val="left"/>
      <w:pPr>
        <w:tabs>
          <w:tab w:val="num" w:pos="4309"/>
        </w:tabs>
        <w:ind w:left="4309" w:hanging="360"/>
      </w:pPr>
      <w:rPr>
        <w:rFonts w:ascii="OpenSymbol" w:hAnsi="OpenSymbol" w:cs="StarSymbol"/>
        <w:sz w:val="18"/>
        <w:szCs w:val="18"/>
      </w:rPr>
    </w:lvl>
  </w:abstractNum>
  <w:abstractNum w:abstractNumId="5" w15:restartNumberingAfterBreak="0">
    <w:nsid w:val="0000001D"/>
    <w:multiLevelType w:val="multilevel"/>
    <w:tmpl w:val="0000001D"/>
    <w:name w:val="WW8Num61"/>
    <w:lvl w:ilvl="0">
      <w:start w:val="1"/>
      <w:numFmt w:val="bullet"/>
      <w:lvlText w:val=""/>
      <w:lvlJc w:val="left"/>
      <w:pPr>
        <w:tabs>
          <w:tab w:val="num" w:pos="720"/>
        </w:tabs>
        <w:ind w:left="720" w:hanging="360"/>
      </w:pPr>
      <w:rPr>
        <w:rFonts w:ascii="Symbol" w:hAnsi="Symbol" w:cs="Symbol" w:hint="default"/>
        <w:color w:val="000000"/>
        <w:sz w:val="20"/>
        <w:szCs w:val="20"/>
        <w:lang w:eastAsia="it-IT"/>
      </w:rPr>
    </w:lvl>
    <w:lvl w:ilvl="1">
      <w:start w:val="1"/>
      <w:numFmt w:val="lowerLetter"/>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877359173">
    <w:abstractNumId w:val="0"/>
  </w:num>
  <w:num w:numId="2" w16cid:durableId="1540626005">
    <w:abstractNumId w:val="1"/>
  </w:num>
  <w:num w:numId="3" w16cid:durableId="1758089489">
    <w:abstractNumId w:val="2"/>
  </w:num>
  <w:num w:numId="4" w16cid:durableId="1178695900">
    <w:abstractNumId w:val="3"/>
  </w:num>
  <w:num w:numId="5" w16cid:durableId="1948392380">
    <w:abstractNumId w:val="4"/>
  </w:num>
  <w:num w:numId="6" w16cid:durableId="6952761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48"/>
    <w:rsid w:val="00035D31"/>
    <w:rsid w:val="00035DCA"/>
    <w:rsid w:val="00072A66"/>
    <w:rsid w:val="00284F71"/>
    <w:rsid w:val="00290754"/>
    <w:rsid w:val="002A44A3"/>
    <w:rsid w:val="00431B14"/>
    <w:rsid w:val="0048578A"/>
    <w:rsid w:val="004D502F"/>
    <w:rsid w:val="005A0F21"/>
    <w:rsid w:val="005B5D48"/>
    <w:rsid w:val="005C719C"/>
    <w:rsid w:val="005F47BD"/>
    <w:rsid w:val="006A7D5C"/>
    <w:rsid w:val="00716EA0"/>
    <w:rsid w:val="007928FD"/>
    <w:rsid w:val="00961F6D"/>
    <w:rsid w:val="009A1322"/>
    <w:rsid w:val="009C30C3"/>
    <w:rsid w:val="00A62B22"/>
    <w:rsid w:val="00B105B7"/>
    <w:rsid w:val="00B81F48"/>
    <w:rsid w:val="00B9207C"/>
    <w:rsid w:val="00C3291D"/>
    <w:rsid w:val="00C80856"/>
    <w:rsid w:val="00C86219"/>
    <w:rsid w:val="00D05295"/>
    <w:rsid w:val="00D4462A"/>
    <w:rsid w:val="00D6278F"/>
    <w:rsid w:val="00D81B87"/>
    <w:rsid w:val="00D9270F"/>
    <w:rsid w:val="00DA385C"/>
    <w:rsid w:val="00DF687E"/>
    <w:rsid w:val="00E213C9"/>
    <w:rsid w:val="00E22960"/>
    <w:rsid w:val="00E3255C"/>
    <w:rsid w:val="00ED53C4"/>
    <w:rsid w:val="00F27F8A"/>
    <w:rsid w:val="00F61780"/>
    <w:rsid w:val="00FB09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3F5B773-A7DD-4A16-A5D8-B13AF1302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kern w:val="2"/>
      <w:sz w:val="24"/>
      <w:szCs w:val="24"/>
      <w:lang w:eastAsia="zh-CN"/>
    </w:rPr>
  </w:style>
  <w:style w:type="paragraph" w:styleId="Titolo1">
    <w:name w:val="heading 1"/>
    <w:basedOn w:val="Normale"/>
    <w:next w:val="Normale"/>
    <w:qFormat/>
    <w:pPr>
      <w:keepNext/>
      <w:numPr>
        <w:numId w:val="1"/>
      </w:numPr>
      <w:tabs>
        <w:tab w:val="left" w:pos="8496"/>
      </w:tabs>
      <w:ind w:left="720"/>
      <w:jc w:val="both"/>
      <w:outlineLvl w:val="0"/>
    </w:pPr>
    <w:rPr>
      <w:rFonts w:ascii="Tahoma" w:hAnsi="Tahoma" w:cs="Tahoma"/>
      <w:i/>
      <w:iCs/>
      <w:spacing w:val="-2"/>
      <w:szCs w:val="20"/>
    </w:rPr>
  </w:style>
  <w:style w:type="paragraph" w:styleId="Titolo2">
    <w:name w:val="heading 2"/>
    <w:basedOn w:val="Normale"/>
    <w:next w:val="Normale"/>
    <w:qFormat/>
    <w:pPr>
      <w:keepNext/>
      <w:jc w:val="center"/>
      <w:outlineLvl w:val="1"/>
    </w:pPr>
    <w:rPr>
      <w:rFonts w:ascii="Tahoma" w:hAnsi="Tahoma" w:cs="Tahoma"/>
      <w:b/>
      <w:bCs/>
      <w:i/>
      <w:iCs/>
      <w:color w:val="3366FF"/>
      <w:sz w:val="18"/>
      <w:szCs w:val="18"/>
      <w:highlight w:val="yellow"/>
      <w:u w:val="single"/>
    </w:rPr>
  </w:style>
  <w:style w:type="paragraph" w:styleId="Titolo3">
    <w:name w:val="heading 3"/>
    <w:basedOn w:val="Normale"/>
    <w:next w:val="Normale"/>
    <w:qFormat/>
    <w:pPr>
      <w:keepNext/>
      <w:numPr>
        <w:ilvl w:val="2"/>
        <w:numId w:val="1"/>
      </w:numPr>
      <w:jc w:val="right"/>
      <w:outlineLvl w:val="2"/>
    </w:pPr>
    <w:rPr>
      <w:sz w:val="28"/>
    </w:rPr>
  </w:style>
  <w:style w:type="paragraph" w:styleId="Titolo4">
    <w:name w:val="heading 4"/>
    <w:basedOn w:val="Normale"/>
    <w:next w:val="Normale"/>
    <w:qFormat/>
    <w:pPr>
      <w:keepNext/>
      <w:numPr>
        <w:ilvl w:val="3"/>
        <w:numId w:val="1"/>
      </w:numPr>
      <w:jc w:val="both"/>
      <w:outlineLvl w:val="3"/>
    </w:pPr>
    <w:rPr>
      <w:rFonts w:ascii="Tahoma" w:hAnsi="Tahoma" w:cs="Tahoma"/>
      <w:b/>
      <w:color w:val="000000"/>
      <w:sz w:val="20"/>
      <w:szCs w:val="20"/>
      <w:u w:val="single"/>
    </w:rPr>
  </w:style>
  <w:style w:type="paragraph" w:styleId="Titolo6">
    <w:name w:val="heading 6"/>
    <w:basedOn w:val="Normale"/>
    <w:next w:val="Normale"/>
    <w:qFormat/>
    <w:pPr>
      <w:keepNext/>
      <w:widowControl w:val="0"/>
      <w:numPr>
        <w:ilvl w:val="5"/>
        <w:numId w:val="1"/>
      </w:numPr>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StarSymbol"/>
      <w:sz w:val="18"/>
      <w:szCs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Garamond" w:hAnsi="Garamond" w:cs="Aria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tarSymbol"/>
      <w:sz w:val="18"/>
      <w:szCs w:val="18"/>
    </w:rPr>
  </w:style>
  <w:style w:type="character" w:customStyle="1" w:styleId="WW8Num7z0">
    <w:name w:val="WW8Num7z0"/>
    <w:rPr>
      <w:rFonts w:ascii="Symbol" w:hAnsi="Symbol" w:cs="StarSymbol"/>
      <w:sz w:val="18"/>
      <w:szCs w:val="18"/>
    </w:rPr>
  </w:style>
  <w:style w:type="character" w:customStyle="1" w:styleId="WW8Num8z0">
    <w:name w:val="WW8Num8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tarSymbol"/>
      <w:sz w:val="18"/>
      <w:szCs w:val="18"/>
    </w:rPr>
  </w:style>
  <w:style w:type="character" w:customStyle="1" w:styleId="WW8Num12z1">
    <w:name w:val="WW8Num12z1"/>
    <w:rPr>
      <w:rFonts w:ascii="OpenSymbol" w:hAnsi="OpenSymbol" w:cs="StarSymbol"/>
      <w:sz w:val="18"/>
      <w:szCs w:val="18"/>
    </w:rPr>
  </w:style>
  <w:style w:type="character" w:customStyle="1" w:styleId="Carpredefinitoparagrafo5">
    <w:name w:val="Car. predefinito paragrafo5"/>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12z2">
    <w:name w:val="WW8Num12z2"/>
    <w:rPr>
      <w:rFonts w:ascii="Wingdings" w:hAnsi="Wingdings" w:cs="Wingdings"/>
    </w:rPr>
  </w:style>
  <w:style w:type="character" w:customStyle="1" w:styleId="WW8Num13z0">
    <w:name w:val="WW8Num13z0"/>
    <w:rPr>
      <w:rFonts w:ascii="Wingdings" w:hAnsi="Wingdings" w:cs="Wingdings"/>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Wingdings" w:hAnsi="Wingdings" w:cs="Wingdings"/>
      <w:sz w:val="24"/>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Caratterepredefinitoparagrafo11">
    <w:name w:val="WW-Carattere predefinito paragrafo11"/>
  </w:style>
  <w:style w:type="character" w:customStyle="1" w:styleId="WW-Caratterepredefinitoparagrafo111">
    <w:name w:val="WW-Carattere predefinito paragrafo111"/>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2z3">
    <w:name w:val="WW8Num12z3"/>
    <w:rPr>
      <w:rFonts w:ascii="Symbol" w:hAnsi="Symbol" w:cs="Symbol"/>
    </w:rPr>
  </w:style>
  <w:style w:type="character" w:customStyle="1" w:styleId="WW8Num12z4">
    <w:name w:val="WW8Num12z4"/>
    <w:rPr>
      <w:rFonts w:ascii="Courier New" w:hAnsi="Courier New" w:cs="Courier New"/>
    </w:rPr>
  </w:style>
  <w:style w:type="character" w:customStyle="1" w:styleId="WW8Num14z3">
    <w:name w:val="WW8Num14z3"/>
    <w:rPr>
      <w:rFonts w:ascii="Symbol" w:hAnsi="Symbol" w:cs="Symbol"/>
    </w:rPr>
  </w:style>
  <w:style w:type="character" w:customStyle="1" w:styleId="WW-Caratterepredefinitoparagrafo1111">
    <w:name w:val="WW-Carattere predefinito paragrafo1111"/>
  </w:style>
  <w:style w:type="character" w:customStyle="1" w:styleId="WW-Caratterepredefinitoparagrafo11111">
    <w:name w:val="WW-Carattere predefinito paragrafo11111"/>
  </w:style>
  <w:style w:type="character" w:customStyle="1" w:styleId="WW8Num4z4">
    <w:name w:val="WW8Num4z4"/>
    <w:rPr>
      <w:rFonts w:ascii="Courier New" w:hAnsi="Courier New" w:cs="Courier New"/>
    </w:rPr>
  </w:style>
  <w:style w:type="character" w:customStyle="1" w:styleId="WW8Num16z0">
    <w:name w:val="WW8Num16z0"/>
    <w:rPr>
      <w:rFonts w:ascii="Symbol" w:hAnsi="Symbol" w:cs="StarSymbol"/>
      <w:sz w:val="18"/>
      <w:szCs w:val="18"/>
    </w:rPr>
  </w:style>
  <w:style w:type="character" w:customStyle="1" w:styleId="WW8Num17z0">
    <w:name w:val="WW8Num17z0"/>
    <w:rPr>
      <w:rFonts w:ascii="Symbol" w:hAnsi="Symbol" w:cs="Times New Roman"/>
    </w:rPr>
  </w:style>
  <w:style w:type="character" w:customStyle="1" w:styleId="WW8Num18z0">
    <w:name w:val="WW8Num18z0"/>
    <w:rPr>
      <w:rFonts w:ascii="Wingdings" w:hAnsi="Wingdings" w:cs="Wingdings"/>
      <w:sz w:val="24"/>
    </w:rPr>
  </w:style>
  <w:style w:type="character" w:customStyle="1" w:styleId="WW8Num19z0">
    <w:name w:val="WW8Num19z0"/>
    <w:rPr>
      <w:rFonts w:ascii="Symbol" w:hAnsi="Symbol" w:cs="Times New Roman"/>
    </w:rPr>
  </w:style>
  <w:style w:type="character" w:customStyle="1" w:styleId="WW8Num20z0">
    <w:name w:val="WW8Num20z0"/>
    <w:rPr>
      <w:rFonts w:ascii="Symbol" w:hAnsi="Symbol" w:cs="Symbol"/>
    </w:rPr>
  </w:style>
  <w:style w:type="character" w:customStyle="1" w:styleId="WW8Num21z0">
    <w:name w:val="WW8Num21z0"/>
    <w:rPr>
      <w:rFonts w:ascii="Symbol" w:hAnsi="Symbol" w:cs="Symbol"/>
    </w:rPr>
  </w:style>
  <w:style w:type="character" w:customStyle="1" w:styleId="WW8Num22z0">
    <w:name w:val="WW8Num22z0"/>
    <w:rPr>
      <w:b w:val="0"/>
      <w:i w:val="0"/>
    </w:rPr>
  </w:style>
  <w:style w:type="character" w:customStyle="1" w:styleId="WW8Num22z1">
    <w:name w:val="WW8Num22z1"/>
    <w:rPr>
      <w:rFonts w:ascii="Wingdings 2" w:hAnsi="Wingdings 2" w:cs="Wingdings 2"/>
    </w:rPr>
  </w:style>
  <w:style w:type="character" w:customStyle="1" w:styleId="WW8Num22z2">
    <w:name w:val="WW8Num22z2"/>
    <w:rPr>
      <w:rFonts w:ascii="StarSymbol" w:hAnsi="StarSymbol" w:cs="StarSymbol"/>
    </w:rPr>
  </w:style>
  <w:style w:type="character" w:customStyle="1" w:styleId="WW8Num22z3">
    <w:name w:val="WW8Num22z3"/>
    <w:rPr>
      <w:rFonts w:ascii="Symbol" w:hAnsi="Symbol" w:cs="Symbol"/>
    </w:rPr>
  </w:style>
  <w:style w:type="character" w:customStyle="1" w:styleId="WW8Num23z0">
    <w:name w:val="WW8Num23z0"/>
    <w:rPr>
      <w:rFonts w:ascii="Symbol" w:hAnsi="Symbol" w:cs="Times New Roman"/>
    </w:rPr>
  </w:style>
  <w:style w:type="character" w:customStyle="1" w:styleId="WW8Num23z1">
    <w:name w:val="WW8Num23z1"/>
    <w:rPr>
      <w:rFonts w:ascii="Wingdings 2" w:hAnsi="Wingdings 2" w:cs="Wingdings 2"/>
    </w:rPr>
  </w:style>
  <w:style w:type="character" w:customStyle="1" w:styleId="WW8Num23z2">
    <w:name w:val="WW8Num23z2"/>
    <w:rPr>
      <w:rFonts w:ascii="StarSymbol" w:hAnsi="StarSymbol" w:cs="StarSymbol"/>
    </w:rPr>
  </w:style>
  <w:style w:type="character" w:customStyle="1" w:styleId="WW8Num23z3">
    <w:name w:val="WW8Num23z3"/>
    <w:rPr>
      <w:rFonts w:ascii="Symbol" w:hAnsi="Symbol" w:cs="Symbol"/>
    </w:rPr>
  </w:style>
  <w:style w:type="character" w:customStyle="1" w:styleId="WW8Num25z0">
    <w:name w:val="WW8Num25z0"/>
    <w:rPr>
      <w:rFonts w:ascii="Symbol" w:hAnsi="Symbol" w:cs="StarSymbol"/>
      <w:sz w:val="18"/>
      <w:szCs w:val="18"/>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Wingdings" w:hAnsi="Wingdings" w:cs="Wingdings"/>
      <w:sz w:val="24"/>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Wingdings" w:hAnsi="Wingdings" w:cs="Wingdings"/>
      <w:sz w:val="24"/>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sz w:val="24"/>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Caratterepredefinitoparagrafo111111">
    <w:name w:val="WW-Carattere predefinito paragrafo111111"/>
  </w:style>
  <w:style w:type="character" w:customStyle="1" w:styleId="WW-Caratterepredefinitoparagrafo1111111">
    <w:name w:val="WW-Carattere predefinito paragrafo1111111"/>
  </w:style>
  <w:style w:type="character" w:customStyle="1" w:styleId="WW8Num20z1">
    <w:name w:val="WW8Num20z1"/>
    <w:rPr>
      <w:rFonts w:ascii="Symbol" w:hAnsi="Symbol" w:cs="Times New Roman"/>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Caratterepredefinitoparagrafo11111111">
    <w:name w:val="WW-Carattere predefinito paragrafo11111111"/>
  </w:style>
  <w:style w:type="character" w:customStyle="1" w:styleId="WW-Caratterepredefinitoparagrafo111111111">
    <w:name w:val="WW-Carattere predefinito paragrafo111111111"/>
  </w:style>
  <w:style w:type="character" w:customStyle="1" w:styleId="WW-Caratterepredefinitoparagrafo1111111111">
    <w:name w:val="WW-Carattere predefinito paragrafo1111111111"/>
  </w:style>
  <w:style w:type="character" w:customStyle="1" w:styleId="WW8Num21z1">
    <w:name w:val="WW8Num21z1"/>
    <w:rPr>
      <w:rFonts w:ascii="Symbol" w:hAnsi="Symbol" w:cs="Times New Roman"/>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Caratterepredefinitoparagrafo11111111111">
    <w:name w:val="WW-Carattere predefinito paragrafo11111111111"/>
  </w:style>
  <w:style w:type="character" w:customStyle="1" w:styleId="WW8Num15z0">
    <w:name w:val="WW8Num15z0"/>
    <w:rPr>
      <w:rFonts w:ascii="Symbol" w:hAnsi="Symbol" w:cs="StarSymbol"/>
      <w:sz w:val="18"/>
      <w:szCs w:val="18"/>
    </w:rPr>
  </w:style>
  <w:style w:type="character" w:customStyle="1" w:styleId="WW-Caratterepredefinitoparagrafo111111111111">
    <w:name w:val="WW-Carattere predefinito paragrafo111111111111"/>
  </w:style>
  <w:style w:type="character" w:customStyle="1" w:styleId="WW-Caratterepredefinitoparagrafo1111111111111">
    <w:name w:val="WW-Carattere predefinito paragrafo1111111111111"/>
  </w:style>
  <w:style w:type="character" w:customStyle="1" w:styleId="WW8Num24z0">
    <w:name w:val="WW8Num24z0"/>
    <w:rPr>
      <w:rFonts w:ascii="Wingdings" w:hAnsi="Wingdings" w:cs="Wingdings"/>
      <w:sz w:val="24"/>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Caratterepredefinitoparagrafo11111111111111">
    <w:name w:val="WW-Carattere predefinito paragrafo11111111111111"/>
  </w:style>
  <w:style w:type="character" w:customStyle="1" w:styleId="Absatz-Standardschriftart">
    <w:name w:val="Absatz-Standardschriftart"/>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Caratterepredefinitoparagrafo111111111111111">
    <w:name w:val="WW-Carattere predefinito paragrafo111111111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111111111">
    <w:name w:val="WW-Carattere predefinito paragrafo111111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111111111">
    <w:name w:val="WW-Carattere predefinito paragrafo11111111111111111"/>
  </w:style>
  <w:style w:type="character" w:customStyle="1" w:styleId="WW-Caratterepredefinitoparagrafo111111111111111111">
    <w:name w:val="WW-Carattere predefinito paragrafo111111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Caratterepredefinitoparagrafo1111111111111111111">
    <w:name w:val="WW-Carattere predefinito paragrafo1111111111111111111"/>
  </w:style>
  <w:style w:type="character" w:customStyle="1" w:styleId="WW8Num13z4">
    <w:name w:val="WW8Num13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5z4">
    <w:name w:val="WW8Num25z4"/>
    <w:rPr>
      <w:rFonts w:ascii="Courier New" w:hAnsi="Courier New" w:cs="Courier New"/>
    </w:rPr>
  </w:style>
  <w:style w:type="character" w:customStyle="1" w:styleId="WW8Num30z0">
    <w:name w:val="WW8Num30z0"/>
    <w:rPr>
      <w:rFonts w:ascii="Wingdings" w:hAnsi="Wingdings" w:cs="Wingdings"/>
      <w:sz w:val="2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Caratterepredefinitoparagrafo11111111111111111111">
    <w:name w:val="WW-Carattere predefinito paragrafo11111111111111111111"/>
  </w:style>
  <w:style w:type="character" w:customStyle="1" w:styleId="WW8Num14z4">
    <w:name w:val="WW8Num14z4"/>
    <w:rPr>
      <w:rFonts w:ascii="Courier New" w:hAnsi="Courier New" w:cs="Courier New"/>
    </w:rPr>
  </w:style>
  <w:style w:type="character" w:customStyle="1" w:styleId="WW-Caratterepredefinitoparagrafo111111111111111111111">
    <w:name w:val="WW-Carattere predefinito paragrafo111111111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hAnsi="Courier New" w:cs="Courier New"/>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8z4">
    <w:name w:val="WW8Num18z4"/>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hAnsi="Courier New" w:cs="Courier New"/>
    </w:rPr>
  </w:style>
  <w:style w:type="character" w:customStyle="1" w:styleId="WW-Caratterepredefinitoparagrafo1111111111111111111111">
    <w:name w:val="WW-Carattere predefinito paragrafo1111111111111111111111"/>
  </w:style>
  <w:style w:type="character" w:customStyle="1" w:styleId="WW8Num28z4">
    <w:name w:val="WW8Num28z4"/>
    <w:rPr>
      <w:rFonts w:ascii="Courier New" w:hAnsi="Courier New" w:cs="Courier New"/>
    </w:rPr>
  </w:style>
  <w:style w:type="character" w:customStyle="1" w:styleId="WW8Num29z4">
    <w:name w:val="WW8Num29z4"/>
    <w:rPr>
      <w:rFonts w:ascii="Courier New" w:hAnsi="Courier New" w:cs="Courier New"/>
    </w:rPr>
  </w:style>
  <w:style w:type="character" w:customStyle="1" w:styleId="WW8Num30z4">
    <w:name w:val="WW8Num30z4"/>
    <w:rPr>
      <w:rFonts w:ascii="Courier New" w:hAnsi="Courier New" w:cs="Courier New"/>
    </w:rPr>
  </w:style>
  <w:style w:type="character" w:customStyle="1" w:styleId="WW-Caratterepredefinitoparagrafo11111111111111111111111">
    <w:name w:val="WW-Carattere predefinito paragrafo11111111111111111111111"/>
  </w:style>
  <w:style w:type="character" w:customStyle="1" w:styleId="WW-Caratterepredefinitoparagrafo111111111111111111111111">
    <w:name w:val="WW-Carattere predefinito paragrafo111111111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hAnsi="Courier New" w:cs="Courier New"/>
    </w:rPr>
  </w:style>
  <w:style w:type="character" w:customStyle="1" w:styleId="WW8Num24z4">
    <w:name w:val="WW8Num24z4"/>
    <w:rPr>
      <w:rFonts w:ascii="Courier New" w:hAnsi="Courier New" w:cs="Courier New"/>
    </w:rPr>
  </w:style>
  <w:style w:type="character" w:customStyle="1" w:styleId="WW8Num31z0">
    <w:name w:val="WW8Num31z0"/>
    <w:rPr>
      <w:b w:val="0"/>
      <w:i w:val="0"/>
    </w:rPr>
  </w:style>
  <w:style w:type="character" w:customStyle="1" w:styleId="WW8Num33z0">
    <w:name w:val="WW8Num33z0"/>
    <w:rPr>
      <w:rFonts w:ascii="Symbol" w:hAnsi="Symbol" w:cs="Times New Roman"/>
    </w:rPr>
  </w:style>
  <w:style w:type="character" w:customStyle="1" w:styleId="WW8Num34z0">
    <w:name w:val="WW8Num34z0"/>
    <w:rPr>
      <w:rFonts w:ascii="Symbol" w:hAnsi="Symbol" w:cs="Symbol"/>
    </w:rPr>
  </w:style>
  <w:style w:type="character" w:customStyle="1" w:styleId="WW8Num34z1">
    <w:name w:val="WW8Num34z1"/>
    <w:rPr>
      <w:rFonts w:ascii="Symbol" w:hAnsi="Symbol" w:cs="StarSymbol"/>
      <w:sz w:val="18"/>
      <w:szCs w:val="18"/>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7z0">
    <w:name w:val="WW8Num37z0"/>
    <w:rPr>
      <w:rFonts w:ascii="Eraser" w:hAnsi="Eraser" w:cs="Times New Roman"/>
      <w:sz w:val="22"/>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rPr>
      <w:rFonts w:ascii="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Symbol" w:hAnsi="Symbol"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1">
    <w:name w:val="WW8Num42z1"/>
    <w:rPr>
      <w:rFonts w:ascii="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hAnsi="Symbol" w:cs="Times New Roman"/>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48z0">
    <w:name w:val="WW8Num48z0"/>
    <w:rPr>
      <w:rFonts w:ascii="Eraser" w:hAnsi="Eraser" w:cs="Times New Roman"/>
      <w:sz w:val="22"/>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0">
    <w:name w:val="WW8Num49z0"/>
    <w:rPr>
      <w:rFonts w:ascii="Symbol" w:hAnsi="Symbol" w:cs="Symbol"/>
    </w:rPr>
  </w:style>
  <w:style w:type="character" w:customStyle="1" w:styleId="WW-Caratterepredefinitoparagrafo1111111111111111111111111">
    <w:name w:val="WW-Carattere predefinito paragrafo1111111111111111111111111"/>
  </w:style>
  <w:style w:type="character" w:customStyle="1" w:styleId="WW8Num32z0">
    <w:name w:val="WW8Num32z0"/>
    <w:rPr>
      <w:rFonts w:ascii="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8Num8z3">
    <w:name w:val="WW8Num8z3"/>
    <w:rPr>
      <w:rFonts w:ascii="Symbol" w:hAnsi="Symbol" w:cs="Symbol"/>
    </w:rPr>
  </w:style>
  <w:style w:type="character" w:customStyle="1" w:styleId="WW8Num9z3">
    <w:name w:val="WW8Num9z3"/>
    <w:rPr>
      <w:rFonts w:ascii="Symbol" w:hAnsi="Symbol" w:cs="Symbol"/>
    </w:rPr>
  </w:style>
  <w:style w:type="character" w:customStyle="1" w:styleId="WW8Num13z3">
    <w:name w:val="WW8Num13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21z4">
    <w:name w:val="WW8Num21z4"/>
    <w:rPr>
      <w:rFonts w:ascii="Courier New" w:hAnsi="Courier New" w:cs="Courier New"/>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5z0">
    <w:name w:val="WW8Num35z0"/>
    <w:rPr>
      <w:b w:val="0"/>
      <w:i w:val="0"/>
    </w:rPr>
  </w:style>
  <w:style w:type="character" w:customStyle="1" w:styleId="WW8Num36z0">
    <w:name w:val="WW8Num36z0"/>
    <w:rPr>
      <w:rFonts w:ascii="Wingdings" w:hAnsi="Wingdings" w:cs="Wingdings"/>
      <w:sz w:val="24"/>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8z4">
    <w:name w:val="WW8Num38z4"/>
    <w:rPr>
      <w:rFonts w:ascii="Courier New" w:hAnsi="Courier New" w:cs="Courier New"/>
    </w:rPr>
  </w:style>
  <w:style w:type="character" w:customStyle="1" w:styleId="WW8Num42z0">
    <w:name w:val="WW8Num42z0"/>
    <w:rPr>
      <w:rFonts w:ascii="Verdana" w:hAnsi="Verdana" w:cs="Verdana"/>
      <w:b w:val="0"/>
      <w:i w:val="0"/>
      <w:sz w:val="20"/>
    </w:rPr>
  </w:style>
  <w:style w:type="character" w:customStyle="1" w:styleId="WW8Num43z0">
    <w:name w:val="WW8Num43z0"/>
    <w:rPr>
      <w:rFonts w:ascii="Wingdings" w:hAnsi="Wingdings" w:cs="Wingdings"/>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ascii="Symbol" w:hAnsi="Symbol"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7z4">
    <w:name w:val="WW8Num47z4"/>
    <w:rPr>
      <w:rFonts w:ascii="Courier New" w:hAnsi="Courier New" w:cs="Courier New"/>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Times New Roman" w:hAnsi="Times New Roman" w:cs="Times New Roman"/>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rPr>
      <w:rFonts w:ascii="Eraser" w:hAnsi="Eraser" w:cs="Times New Roman"/>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0">
    <w:name w:val="WW8Num55z0"/>
    <w:rPr>
      <w:rFonts w:ascii="Symbol" w:hAnsi="Symbol" w:cs="StarSymbol"/>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6z3">
    <w:name w:val="WW8Num56z3"/>
    <w:rPr>
      <w:rFonts w:ascii="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WW8Num58z0">
    <w:name w:val="WW8Num58z0"/>
    <w:rPr>
      <w:rFonts w:ascii="Eraser" w:hAnsi="Eraser" w:cs="Times New Roman"/>
      <w:sz w:val="22"/>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Wingdings" w:hAnsi="Wingdings" w:cs="Wingdings"/>
      <w:sz w:val="24"/>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rPr>
      <w:rFonts w:ascii="Times New Roman" w:hAnsi="Times New Roman" w:cs="Times New Roman"/>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0z3">
    <w:name w:val="WW8Num60z3"/>
    <w:rPr>
      <w:rFonts w:ascii="Symbol" w:hAnsi="Symbol" w:cs="Symbol"/>
    </w:rPr>
  </w:style>
  <w:style w:type="character" w:customStyle="1" w:styleId="WW8Num61z0">
    <w:name w:val="WW8Num61z0"/>
    <w:rPr>
      <w:rFonts w:ascii="Symbol" w:hAnsi="Symbol" w:cs="Times New Roman"/>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3z0">
    <w:name w:val="WW8Num63z0"/>
    <w:rPr>
      <w:rFonts w:ascii="Wingdings" w:hAnsi="Wingdings" w:cs="Wingdings"/>
      <w:sz w:val="24"/>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Symbol" w:hAnsi="Symbol" w:cs="Times New Roman"/>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4z3">
    <w:name w:val="WW8Num64z3"/>
    <w:rPr>
      <w:rFonts w:ascii="Symbol" w:hAnsi="Symbol" w:cs="Symbol"/>
    </w:rPr>
  </w:style>
  <w:style w:type="character" w:customStyle="1" w:styleId="WW8Num65z0">
    <w:name w:val="WW8Num65z0"/>
    <w:rPr>
      <w:rFonts w:ascii="Wingdings" w:hAnsi="Wingdings" w:cs="Wingdings"/>
      <w:sz w:val="24"/>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rPr>
      <w:rFonts w:ascii="Symbol" w:hAnsi="Symbol" w:cs="Times New Roman"/>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6z4">
    <w:name w:val="WW8Num66z4"/>
    <w:rPr>
      <w:rFonts w:ascii="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hAnsi="Symbol" w:cs="StarSymbol"/>
      <w:sz w:val="18"/>
      <w:szCs w:val="18"/>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7z4">
    <w:name w:val="WW8Num67z4"/>
    <w:rPr>
      <w:rFonts w:ascii="Courier New" w:hAnsi="Courier New" w:cs="Courier New"/>
    </w:rPr>
  </w:style>
  <w:style w:type="character" w:customStyle="1" w:styleId="WW8Num68z0">
    <w:name w:val="WW8Num68z0"/>
    <w:rPr>
      <w:rFonts w:ascii="Eraser" w:hAnsi="Eraser" w:cs="Times New Roman"/>
      <w:sz w:val="22"/>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8z3">
    <w:name w:val="WW8Num68z3"/>
    <w:rPr>
      <w:rFonts w:ascii="Symbol" w:hAnsi="Symbol" w:cs="Symbol"/>
    </w:rPr>
  </w:style>
  <w:style w:type="character" w:customStyle="1" w:styleId="WW8Num69z0">
    <w:name w:val="WW8Num69z0"/>
    <w:rPr>
      <w:rFonts w:ascii="Symbol" w:hAnsi="Symbol" w:cs="StarSymbol"/>
      <w:sz w:val="18"/>
      <w:szCs w:val="18"/>
    </w:rPr>
  </w:style>
  <w:style w:type="character" w:customStyle="1" w:styleId="WW8Num69z1">
    <w:name w:val="WW8Num69z1"/>
    <w:rPr>
      <w:rFonts w:ascii="Symbol" w:hAnsi="Symbol" w:cs="Times New Roman"/>
    </w:rPr>
  </w:style>
  <w:style w:type="character" w:customStyle="1" w:styleId="WW8Num69z2">
    <w:name w:val="WW8Num69z2"/>
    <w:rPr>
      <w:rFonts w:ascii="Wingdings" w:hAnsi="Wingdings" w:cs="Wingdings"/>
    </w:rPr>
  </w:style>
  <w:style w:type="character" w:customStyle="1" w:styleId="WW8Num69z3">
    <w:name w:val="WW8Num69z3"/>
    <w:rPr>
      <w:rFonts w:ascii="Symbol" w:hAnsi="Symbol" w:cs="Symbol"/>
    </w:rPr>
  </w:style>
  <w:style w:type="character" w:customStyle="1" w:styleId="WW8Num69z4">
    <w:name w:val="WW8Num69z4"/>
    <w:rPr>
      <w:rFonts w:ascii="Courier New" w:hAnsi="Courier New" w:cs="Courier New"/>
    </w:rPr>
  </w:style>
  <w:style w:type="character" w:customStyle="1" w:styleId="WW8Num70z0">
    <w:name w:val="WW8Num70z0"/>
    <w:rPr>
      <w:rFonts w:ascii="Wingdings" w:hAnsi="Wingdings" w:cs="Wingdings"/>
      <w:sz w:val="24"/>
    </w:rPr>
  </w:style>
  <w:style w:type="character" w:customStyle="1" w:styleId="WW8Num70z1">
    <w:name w:val="WW8Num70z1"/>
    <w:rPr>
      <w:rFonts w:ascii="Symbol" w:hAnsi="Symbol" w:cs="Symbol"/>
    </w:rPr>
  </w:style>
  <w:style w:type="character" w:customStyle="1" w:styleId="WW8Num70z2">
    <w:name w:val="WW8Num70z2"/>
    <w:rPr>
      <w:rFonts w:ascii="Wingdings" w:hAnsi="Wingdings" w:cs="Wingdings"/>
    </w:rPr>
  </w:style>
  <w:style w:type="character" w:customStyle="1" w:styleId="WW8Num70z4">
    <w:name w:val="WW8Num70z4"/>
    <w:rPr>
      <w:rFonts w:ascii="Courier New" w:hAnsi="Courier New" w:cs="Courier New"/>
    </w:rPr>
  </w:style>
  <w:style w:type="character" w:customStyle="1" w:styleId="WW8Num71z0">
    <w:name w:val="WW8Num71z0"/>
    <w:rPr>
      <w:rFonts w:ascii="Eraser" w:hAnsi="Eraser" w:cs="Times New Roman"/>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rPr>
      <w:rFonts w:ascii="Verdana" w:hAnsi="Verdana" w:cs="Verdana"/>
      <w:b w:val="0"/>
      <w:i w:val="0"/>
      <w:sz w:val="20"/>
    </w:rPr>
  </w:style>
  <w:style w:type="character" w:customStyle="1" w:styleId="WW8Num73z0">
    <w:name w:val="WW8Num73z0"/>
    <w:rPr>
      <w:rFonts w:ascii="Symbol" w:hAnsi="Symbol" w:cs="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4z0">
    <w:name w:val="WW8Num74z0"/>
    <w:rPr>
      <w:rFonts w:ascii="Wingdings" w:hAnsi="Wingdings" w:cs="Wingdings"/>
      <w:sz w:val="24"/>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5z0">
    <w:name w:val="WW8Num75z0"/>
    <w:rPr>
      <w:rFonts w:ascii="Wingdings" w:hAnsi="Wingdings" w:cs="Wingdings"/>
      <w:sz w:val="24"/>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76z0">
    <w:name w:val="WW8Num76z0"/>
    <w:rPr>
      <w:rFonts w:ascii="Symbol" w:hAnsi="Symbol" w:cs="Times New Roman"/>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cs="Wingdings"/>
    </w:rPr>
  </w:style>
  <w:style w:type="character" w:customStyle="1" w:styleId="WW8Num76z3">
    <w:name w:val="WW8Num76z3"/>
    <w:rPr>
      <w:rFonts w:ascii="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cs="Wingdings"/>
    </w:rPr>
  </w:style>
  <w:style w:type="character" w:customStyle="1" w:styleId="WW8Num78z3">
    <w:name w:val="WW8Num78z3"/>
    <w:rPr>
      <w:rFonts w:ascii="Symbol" w:hAnsi="Symbol" w:cs="Symbol"/>
    </w:rPr>
  </w:style>
  <w:style w:type="character" w:customStyle="1" w:styleId="WW8Num79z0">
    <w:name w:val="WW8Num79z0"/>
    <w:rPr>
      <w:rFonts w:ascii="Wingdings" w:hAnsi="Wingdings" w:cs="Wingdings"/>
      <w:sz w:val="24"/>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rPr>
      <w:rFonts w:ascii="Symbol" w:hAnsi="Symbol" w:cs="Symbol"/>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Wingdings"/>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WW8Num82z0">
    <w:name w:val="WW8Num82z0"/>
    <w:rPr>
      <w:rFonts w:ascii="Wingdings" w:hAnsi="Wingdings" w:cs="Wingdings"/>
      <w:sz w:val="24"/>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cs="Wingdings"/>
    </w:rPr>
  </w:style>
  <w:style w:type="character" w:customStyle="1" w:styleId="WW8Num82z3">
    <w:name w:val="WW8Num82z3"/>
    <w:rPr>
      <w:rFonts w:ascii="Symbol" w:hAnsi="Symbol" w:cs="Symbol"/>
    </w:rPr>
  </w:style>
  <w:style w:type="character" w:customStyle="1" w:styleId="WW8Num83z0">
    <w:name w:val="WW8Num83z0"/>
    <w:rPr>
      <w:rFonts w:ascii="Wingdings" w:hAnsi="Wingdings" w:cs="Wingdings"/>
      <w:sz w:val="24"/>
    </w:rPr>
  </w:style>
  <w:style w:type="character" w:customStyle="1" w:styleId="WW8Num83z1">
    <w:name w:val="WW8Num83z1"/>
    <w:rPr>
      <w:rFonts w:ascii="Courier New" w:hAnsi="Courier New" w:cs="Courier New"/>
    </w:rPr>
  </w:style>
  <w:style w:type="character" w:customStyle="1" w:styleId="WW8Num83z2">
    <w:name w:val="WW8Num83z2"/>
    <w:rPr>
      <w:rFonts w:ascii="Wingdings" w:hAnsi="Wingdings" w:cs="Wingdings"/>
    </w:rPr>
  </w:style>
  <w:style w:type="character" w:customStyle="1" w:styleId="WW8Num83z3">
    <w:name w:val="WW8Num83z3"/>
    <w:rPr>
      <w:rFonts w:ascii="Symbol" w:hAnsi="Symbol" w:cs="Symbol"/>
    </w:rPr>
  </w:style>
  <w:style w:type="character" w:customStyle="1" w:styleId="WW8Num84z1">
    <w:name w:val="WW8Num84z1"/>
    <w:rPr>
      <w:rFonts w:ascii="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Wingdings"/>
    </w:rPr>
  </w:style>
  <w:style w:type="character" w:customStyle="1" w:styleId="WW8Num85z3">
    <w:name w:val="WW8Num85z3"/>
    <w:rPr>
      <w:rFonts w:ascii="Symbol" w:hAnsi="Symbol" w:cs="Symbol"/>
    </w:rPr>
  </w:style>
  <w:style w:type="character" w:customStyle="1" w:styleId="WW8Num87z0">
    <w:name w:val="WW8Num87z0"/>
    <w:rPr>
      <w:rFonts w:ascii="Symbol" w:hAnsi="Symbol" w:cs="Symbol"/>
    </w:rPr>
  </w:style>
  <w:style w:type="character" w:customStyle="1" w:styleId="WW8Num87z1">
    <w:name w:val="WW8Num87z1"/>
    <w:rPr>
      <w:rFonts w:ascii="Courier New" w:hAnsi="Courier New" w:cs="Courier New"/>
    </w:rPr>
  </w:style>
  <w:style w:type="character" w:customStyle="1" w:styleId="WW8Num87z2">
    <w:name w:val="WW8Num87z2"/>
    <w:rPr>
      <w:rFonts w:ascii="Wingdings" w:hAnsi="Wingdings" w:cs="Wingdings"/>
    </w:rPr>
  </w:style>
  <w:style w:type="character" w:customStyle="1" w:styleId="WW8Num88z0">
    <w:name w:val="WW8Num88z0"/>
    <w:rPr>
      <w:rFonts w:ascii="Eraser" w:hAnsi="Eraser" w:cs="Times New Roman"/>
      <w:sz w:val="22"/>
    </w:rPr>
  </w:style>
  <w:style w:type="character" w:customStyle="1" w:styleId="WW8Num88z1">
    <w:name w:val="WW8Num88z1"/>
    <w:rPr>
      <w:rFonts w:ascii="Courier New" w:hAnsi="Courier New" w:cs="Courier New"/>
    </w:rPr>
  </w:style>
  <w:style w:type="character" w:customStyle="1" w:styleId="WW8Num88z2">
    <w:name w:val="WW8Num88z2"/>
    <w:rPr>
      <w:rFonts w:ascii="Wingdings" w:hAnsi="Wingdings" w:cs="Wingdings"/>
    </w:rPr>
  </w:style>
  <w:style w:type="character" w:customStyle="1" w:styleId="WW8Num88z3">
    <w:name w:val="WW8Num88z3"/>
    <w:rPr>
      <w:rFonts w:ascii="Symbol" w:hAnsi="Symbol" w:cs="Symbol"/>
    </w:rPr>
  </w:style>
  <w:style w:type="character" w:customStyle="1" w:styleId="WW8Num89z0">
    <w:name w:val="WW8Num89z0"/>
    <w:rPr>
      <w:rFonts w:ascii="Symbol" w:hAnsi="Symbol" w:cs="Symbol"/>
    </w:rPr>
  </w:style>
  <w:style w:type="character" w:customStyle="1" w:styleId="WW8Num90z0">
    <w:name w:val="WW8Num90z0"/>
    <w:rPr>
      <w:rFonts w:ascii="Symbol" w:hAnsi="Symbol" w:cs="Symbol"/>
    </w:rPr>
  </w:style>
  <w:style w:type="character" w:customStyle="1" w:styleId="WW8Num90z2">
    <w:name w:val="WW8Num90z2"/>
    <w:rPr>
      <w:rFonts w:ascii="Wingdings" w:hAnsi="Wingdings" w:cs="Wingdings"/>
    </w:rPr>
  </w:style>
  <w:style w:type="character" w:customStyle="1" w:styleId="WW8Num90z4">
    <w:name w:val="WW8Num90z4"/>
    <w:rPr>
      <w:rFonts w:ascii="Courier New" w:hAnsi="Courier New" w:cs="Courier New"/>
    </w:rPr>
  </w:style>
  <w:style w:type="character" w:customStyle="1" w:styleId="WW8Num91z0">
    <w:name w:val="WW8Num91z0"/>
    <w:rPr>
      <w:rFonts w:ascii="Wingdings" w:hAnsi="Wingdings" w:cs="Wingdings"/>
      <w:sz w:val="24"/>
    </w:rPr>
  </w:style>
  <w:style w:type="character" w:customStyle="1" w:styleId="WW8Num91z1">
    <w:name w:val="WW8Num91z1"/>
    <w:rPr>
      <w:rFonts w:ascii="Courier New" w:hAnsi="Courier New" w:cs="Courier New"/>
    </w:rPr>
  </w:style>
  <w:style w:type="character" w:customStyle="1" w:styleId="WW8Num91z2">
    <w:name w:val="WW8Num91z2"/>
    <w:rPr>
      <w:rFonts w:ascii="Wingdings" w:hAnsi="Wingdings" w:cs="Wingdings"/>
    </w:rPr>
  </w:style>
  <w:style w:type="character" w:customStyle="1" w:styleId="WW8Num91z3">
    <w:name w:val="WW8Num91z3"/>
    <w:rPr>
      <w:rFonts w:ascii="Symbol" w:hAnsi="Symbol" w:cs="Symbol"/>
    </w:rPr>
  </w:style>
  <w:style w:type="character" w:customStyle="1" w:styleId="WW8Num92z0">
    <w:name w:val="WW8Num92z0"/>
    <w:rPr>
      <w:b w:val="0"/>
      <w:i w:val="0"/>
      <w:sz w:val="20"/>
    </w:rPr>
  </w:style>
  <w:style w:type="character" w:customStyle="1" w:styleId="WW8Num93z0">
    <w:name w:val="WW8Num93z0"/>
    <w:rPr>
      <w:rFonts w:ascii="Wingdings" w:hAnsi="Wingdings" w:cs="Wingdings"/>
      <w:sz w:val="24"/>
    </w:rPr>
  </w:style>
  <w:style w:type="character" w:customStyle="1" w:styleId="WW8Num93z1">
    <w:name w:val="WW8Num93z1"/>
    <w:rPr>
      <w:rFonts w:ascii="Symbol" w:hAnsi="Symbol" w:cs="Symbol"/>
    </w:rPr>
  </w:style>
  <w:style w:type="character" w:customStyle="1" w:styleId="WW8Num93z2">
    <w:name w:val="WW8Num93z2"/>
    <w:rPr>
      <w:rFonts w:ascii="Wingdings" w:hAnsi="Wingdings" w:cs="Wingdings"/>
    </w:rPr>
  </w:style>
  <w:style w:type="character" w:customStyle="1" w:styleId="WW8Num93z4">
    <w:name w:val="WW8Num93z4"/>
    <w:rPr>
      <w:rFonts w:ascii="Courier New" w:hAnsi="Courier New" w:cs="Courier New"/>
    </w:rPr>
  </w:style>
  <w:style w:type="character" w:customStyle="1" w:styleId="WW8Num94z0">
    <w:name w:val="WW8Num94z0"/>
    <w:rPr>
      <w:rFonts w:ascii="Verdana" w:hAnsi="Verdana" w:cs="Verdana"/>
      <w:b w:val="0"/>
      <w:i w:val="0"/>
      <w:sz w:val="20"/>
    </w:rPr>
  </w:style>
  <w:style w:type="character" w:customStyle="1" w:styleId="WW8Num95z0">
    <w:name w:val="WW8Num95z0"/>
    <w:rPr>
      <w:rFonts w:ascii="Symbol" w:hAnsi="Symbol" w:cs="Symbol"/>
    </w:rPr>
  </w:style>
  <w:style w:type="character" w:customStyle="1" w:styleId="WW8Num95z2">
    <w:name w:val="WW8Num95z2"/>
    <w:rPr>
      <w:rFonts w:ascii="Wingdings" w:hAnsi="Wingdings" w:cs="Wingdings"/>
    </w:rPr>
  </w:style>
  <w:style w:type="character" w:customStyle="1" w:styleId="WW8Num95z4">
    <w:name w:val="WW8Num95z4"/>
    <w:rPr>
      <w:rFonts w:ascii="Courier New" w:hAnsi="Courier New" w:cs="Courier New"/>
    </w:rPr>
  </w:style>
  <w:style w:type="character" w:customStyle="1" w:styleId="WW8Num96z0">
    <w:name w:val="WW8Num96z0"/>
    <w:rPr>
      <w:rFonts w:ascii="Symbol" w:hAnsi="Symbol" w:cs="Symbol"/>
    </w:rPr>
  </w:style>
  <w:style w:type="character" w:customStyle="1" w:styleId="WW8Num97z0">
    <w:name w:val="WW8Num97z0"/>
    <w:rPr>
      <w:rFonts w:ascii="Symbol" w:hAnsi="Symbol" w:cs="Times New Roman"/>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Symbol" w:hAnsi="Symbol" w:cs="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9z0">
    <w:name w:val="WW8Num99z0"/>
    <w:rPr>
      <w:rFonts w:ascii="Eraser" w:hAnsi="Eraser" w:cs="Times New Roman"/>
    </w:rPr>
  </w:style>
  <w:style w:type="character" w:customStyle="1" w:styleId="WW8Num99z1">
    <w:name w:val="WW8Num99z1"/>
    <w:rPr>
      <w:rFonts w:ascii="Courier New" w:hAnsi="Courier New" w:cs="Courier New"/>
    </w:rPr>
  </w:style>
  <w:style w:type="character" w:customStyle="1" w:styleId="WW8Num99z2">
    <w:name w:val="WW8Num99z2"/>
    <w:rPr>
      <w:rFonts w:ascii="Wingdings" w:hAnsi="Wingdings" w:cs="Wingdings"/>
    </w:rPr>
  </w:style>
  <w:style w:type="character" w:customStyle="1" w:styleId="WW8Num99z3">
    <w:name w:val="WW8Num99z3"/>
    <w:rPr>
      <w:rFonts w:ascii="Symbol" w:hAnsi="Symbol" w:cs="Symbol"/>
    </w:rPr>
  </w:style>
  <w:style w:type="character" w:customStyle="1" w:styleId="WW8Num101z0">
    <w:name w:val="WW8Num101z0"/>
    <w:rPr>
      <w:rFonts w:ascii="Symbol" w:hAnsi="Symbol" w:cs="Symbol"/>
    </w:rPr>
  </w:style>
  <w:style w:type="character" w:customStyle="1" w:styleId="WW8Num101z1">
    <w:name w:val="WW8Num101z1"/>
    <w:rPr>
      <w:rFonts w:ascii="Courier New" w:hAnsi="Courier New" w:cs="Courier New"/>
    </w:rPr>
  </w:style>
  <w:style w:type="character" w:customStyle="1" w:styleId="WW8Num101z2">
    <w:name w:val="WW8Num101z2"/>
    <w:rPr>
      <w:rFonts w:ascii="Wingdings" w:hAnsi="Wingdings" w:cs="Wingdings"/>
    </w:rPr>
  </w:style>
  <w:style w:type="character" w:customStyle="1" w:styleId="WW8Num102z0">
    <w:name w:val="WW8Num102z0"/>
    <w:rPr>
      <w:rFonts w:ascii="Symbol" w:hAnsi="Symbol" w:cs="Times New Roman"/>
    </w:rPr>
  </w:style>
  <w:style w:type="character" w:customStyle="1" w:styleId="WW8Num102z2">
    <w:name w:val="WW8Num102z2"/>
    <w:rPr>
      <w:rFonts w:ascii="Wingdings" w:hAnsi="Wingdings" w:cs="Wingdings"/>
    </w:rPr>
  </w:style>
  <w:style w:type="character" w:customStyle="1" w:styleId="WW8Num102z3">
    <w:name w:val="WW8Num102z3"/>
    <w:rPr>
      <w:rFonts w:ascii="Symbol" w:hAnsi="Symbol" w:cs="Symbol"/>
    </w:rPr>
  </w:style>
  <w:style w:type="character" w:customStyle="1" w:styleId="WW8Num102z4">
    <w:name w:val="WW8Num102z4"/>
    <w:rPr>
      <w:rFonts w:ascii="Courier New" w:hAnsi="Courier New" w:cs="Courier New"/>
    </w:rPr>
  </w:style>
  <w:style w:type="character" w:customStyle="1" w:styleId="WW8Num103z0">
    <w:name w:val="WW8Num103z0"/>
    <w:rPr>
      <w:rFonts w:ascii="Wingdings" w:hAnsi="Wingdings" w:cs="Wingdings"/>
      <w:sz w:val="24"/>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cs="Wingdings"/>
    </w:rPr>
  </w:style>
  <w:style w:type="character" w:customStyle="1" w:styleId="WW8Num103z3">
    <w:name w:val="WW8Num103z3"/>
    <w:rPr>
      <w:rFonts w:ascii="Symbol" w:hAnsi="Symbol" w:cs="Symbol"/>
    </w:rPr>
  </w:style>
  <w:style w:type="character" w:customStyle="1" w:styleId="WW8Num104z0">
    <w:name w:val="WW8Num104z0"/>
    <w:rPr>
      <w:rFonts w:ascii="Symbol" w:hAnsi="Symbol" w:cs="Symbol"/>
    </w:rPr>
  </w:style>
  <w:style w:type="character" w:customStyle="1" w:styleId="WW8Num104z2">
    <w:name w:val="WW8Num104z2"/>
    <w:rPr>
      <w:rFonts w:ascii="Wingdings" w:hAnsi="Wingdings" w:cs="Wingdings"/>
    </w:rPr>
  </w:style>
  <w:style w:type="character" w:customStyle="1" w:styleId="WW8Num104z4">
    <w:name w:val="WW8Num104z4"/>
    <w:rPr>
      <w:rFonts w:ascii="Courier New" w:hAnsi="Courier New" w:cs="Courier New"/>
    </w:rPr>
  </w:style>
  <w:style w:type="character" w:customStyle="1" w:styleId="WW8Num105z0">
    <w:name w:val="WW8Num105z0"/>
    <w:rPr>
      <w:rFonts w:ascii="Times New Roman" w:hAnsi="Times New Roman" w:cs="Times New Roman"/>
    </w:rPr>
  </w:style>
  <w:style w:type="character" w:customStyle="1" w:styleId="WW8Num106z0">
    <w:name w:val="WW8Num106z0"/>
    <w:rPr>
      <w:rFonts w:ascii="Wingdings" w:hAnsi="Wingdings" w:cs="Wingdings"/>
      <w:sz w:val="24"/>
    </w:rPr>
  </w:style>
  <w:style w:type="character" w:customStyle="1" w:styleId="WW8Num106z1">
    <w:name w:val="WW8Num106z1"/>
    <w:rPr>
      <w:rFonts w:ascii="Symbol" w:hAnsi="Symbol" w:cs="Symbol"/>
    </w:rPr>
  </w:style>
  <w:style w:type="character" w:customStyle="1" w:styleId="WW8Num106z2">
    <w:name w:val="WW8Num106z2"/>
    <w:rPr>
      <w:rFonts w:ascii="Wingdings" w:hAnsi="Wingdings" w:cs="Wingdings"/>
    </w:rPr>
  </w:style>
  <w:style w:type="character" w:customStyle="1" w:styleId="WW8Num106z4">
    <w:name w:val="WW8Num106z4"/>
    <w:rPr>
      <w:rFonts w:ascii="Courier New" w:hAnsi="Courier New" w:cs="Courier New"/>
    </w:rPr>
  </w:style>
  <w:style w:type="character" w:customStyle="1" w:styleId="WW8Num107z0">
    <w:name w:val="WW8Num107z0"/>
    <w:rPr>
      <w:rFonts w:ascii="Symbol" w:hAnsi="Symbol" w:cs="Times New Roman"/>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cs="Wingdings"/>
    </w:rPr>
  </w:style>
  <w:style w:type="character" w:customStyle="1" w:styleId="WW8Num107z3">
    <w:name w:val="WW8Num107z3"/>
    <w:rPr>
      <w:rFonts w:ascii="Symbol" w:hAnsi="Symbol" w:cs="Symbol"/>
    </w:rPr>
  </w:style>
  <w:style w:type="character" w:customStyle="1" w:styleId="WW8Num108z0">
    <w:name w:val="WW8Num108z0"/>
    <w:rPr>
      <w:rFonts w:ascii="Symbol" w:hAnsi="Symbol" w:cs="Symbol"/>
    </w:rPr>
  </w:style>
  <w:style w:type="character" w:customStyle="1" w:styleId="WW8Num109z0">
    <w:name w:val="WW8Num109z0"/>
    <w:rPr>
      <w:rFonts w:ascii="Eraser" w:hAnsi="Eraser" w:cs="Times New Roman"/>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09z3">
    <w:name w:val="WW8Num109z3"/>
    <w:rPr>
      <w:rFonts w:ascii="Symbol" w:hAnsi="Symbol" w:cs="Symbol"/>
    </w:rPr>
  </w:style>
  <w:style w:type="character" w:customStyle="1" w:styleId="WW8Num111z0">
    <w:name w:val="WW8Num111z0"/>
    <w:rPr>
      <w:rFonts w:ascii="Times New Roman" w:hAnsi="Times New Roman" w:cs="Times New Roman"/>
    </w:rPr>
  </w:style>
  <w:style w:type="character" w:customStyle="1" w:styleId="WW8Num112z0">
    <w:name w:val="WW8Num112z0"/>
    <w:rPr>
      <w:rFonts w:ascii="Wingdings" w:hAnsi="Wingdings" w:cs="Wingdings"/>
      <w:sz w:val="24"/>
    </w:rPr>
  </w:style>
  <w:style w:type="character" w:customStyle="1" w:styleId="WW8Num112z1">
    <w:name w:val="WW8Num112z1"/>
    <w:rPr>
      <w:rFonts w:ascii="Courier New" w:hAnsi="Courier New" w:cs="Courier New"/>
    </w:rPr>
  </w:style>
  <w:style w:type="character" w:customStyle="1" w:styleId="WW8Num112z2">
    <w:name w:val="WW8Num112z2"/>
    <w:rPr>
      <w:rFonts w:ascii="Wingdings" w:hAnsi="Wingdings" w:cs="Wingdings"/>
    </w:rPr>
  </w:style>
  <w:style w:type="character" w:customStyle="1" w:styleId="WW8Num112z3">
    <w:name w:val="WW8Num112z3"/>
    <w:rPr>
      <w:rFonts w:ascii="Symbol" w:hAnsi="Symbol" w:cs="Symbol"/>
    </w:rPr>
  </w:style>
  <w:style w:type="character" w:customStyle="1" w:styleId="WW8Num114z0">
    <w:name w:val="WW8Num114z0"/>
    <w:rPr>
      <w:b w:val="0"/>
      <w:i w:val="0"/>
    </w:rPr>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Times New Roman"/>
    </w:rPr>
  </w:style>
  <w:style w:type="character" w:customStyle="1" w:styleId="WW8Num116z2">
    <w:name w:val="WW8Num116z2"/>
    <w:rPr>
      <w:rFonts w:ascii="Wingdings" w:hAnsi="Wingdings" w:cs="Wingdings"/>
    </w:rPr>
  </w:style>
  <w:style w:type="character" w:customStyle="1" w:styleId="WW8Num116z3">
    <w:name w:val="WW8Num116z3"/>
    <w:rPr>
      <w:rFonts w:ascii="Symbol" w:hAnsi="Symbol" w:cs="Symbol"/>
    </w:rPr>
  </w:style>
  <w:style w:type="character" w:customStyle="1" w:styleId="WW8Num116z4">
    <w:name w:val="WW8Num116z4"/>
    <w:rPr>
      <w:rFonts w:ascii="Courier New" w:hAnsi="Courier New" w:cs="Courier New"/>
    </w:rPr>
  </w:style>
  <w:style w:type="character" w:customStyle="1" w:styleId="WW8Num117z0">
    <w:name w:val="WW8Num117z0"/>
    <w:rPr>
      <w:rFonts w:ascii="Symbol" w:hAnsi="Symbol" w:cs="Times New Roman"/>
    </w:rPr>
  </w:style>
  <w:style w:type="character" w:customStyle="1" w:styleId="WW8Num117z2">
    <w:name w:val="WW8Num117z2"/>
    <w:rPr>
      <w:rFonts w:ascii="Wingdings" w:hAnsi="Wingdings" w:cs="Wingdings"/>
    </w:rPr>
  </w:style>
  <w:style w:type="character" w:customStyle="1" w:styleId="WW8Num117z3">
    <w:name w:val="WW8Num117z3"/>
    <w:rPr>
      <w:rFonts w:ascii="Symbol" w:hAnsi="Symbol" w:cs="Symbol"/>
    </w:rPr>
  </w:style>
  <w:style w:type="character" w:customStyle="1" w:styleId="WW8Num117z4">
    <w:name w:val="WW8Num117z4"/>
    <w:rPr>
      <w:rFonts w:ascii="Courier New" w:hAnsi="Courier New" w:cs="Courier New"/>
    </w:rPr>
  </w:style>
  <w:style w:type="character" w:customStyle="1" w:styleId="WW8Num118z0">
    <w:name w:val="WW8Num118z0"/>
    <w:rPr>
      <w:rFonts w:ascii="Wingdings" w:hAnsi="Wingdings" w:cs="Wingdings"/>
      <w:sz w:val="24"/>
    </w:rPr>
  </w:style>
  <w:style w:type="character" w:customStyle="1" w:styleId="WW8Num118z1">
    <w:name w:val="WW8Num118z1"/>
    <w:rPr>
      <w:rFonts w:ascii="Courier New" w:hAnsi="Courier New" w:cs="Courier New"/>
    </w:rPr>
  </w:style>
  <w:style w:type="character" w:customStyle="1" w:styleId="WW8Num118z2">
    <w:name w:val="WW8Num118z2"/>
    <w:rPr>
      <w:rFonts w:ascii="Wingdings" w:hAnsi="Wingdings" w:cs="Wingdings"/>
    </w:rPr>
  </w:style>
  <w:style w:type="character" w:customStyle="1" w:styleId="WW8Num118z3">
    <w:name w:val="WW8Num118z3"/>
    <w:rPr>
      <w:rFonts w:ascii="Symbol" w:hAnsi="Symbol" w:cs="Symbol"/>
    </w:rPr>
  </w:style>
  <w:style w:type="character" w:customStyle="1" w:styleId="WW8Num119z0">
    <w:name w:val="WW8Num119z0"/>
    <w:rPr>
      <w:rFonts w:ascii="Symbol" w:hAnsi="Symbol" w:cs="Symbol"/>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Wingdings" w:hAnsi="Wingdings" w:cs="Wingdings"/>
      <w:sz w:val="24"/>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1z3">
    <w:name w:val="WW8Num121z3"/>
    <w:rPr>
      <w:rFonts w:ascii="Symbol" w:hAnsi="Symbol" w:cs="Symbol"/>
    </w:rPr>
  </w:style>
  <w:style w:type="character" w:customStyle="1" w:styleId="WW8Num122z0">
    <w:name w:val="WW8Num122z0"/>
    <w:rPr>
      <w:rFonts w:ascii="Wingdings" w:hAnsi="Wingdings" w:cs="Wingdings"/>
      <w:sz w:val="24"/>
    </w:rPr>
  </w:style>
  <w:style w:type="character" w:customStyle="1" w:styleId="WW8Num122z1">
    <w:name w:val="WW8Num122z1"/>
    <w:rPr>
      <w:rFonts w:ascii="Courier New" w:hAnsi="Courier New" w:cs="Courier New"/>
    </w:rPr>
  </w:style>
  <w:style w:type="character" w:customStyle="1" w:styleId="WW8Num122z2">
    <w:name w:val="WW8Num122z2"/>
    <w:rPr>
      <w:rFonts w:ascii="Wingdings" w:hAnsi="Wingdings" w:cs="Wingdings"/>
    </w:rPr>
  </w:style>
  <w:style w:type="character" w:customStyle="1" w:styleId="WW8Num122z3">
    <w:name w:val="WW8Num122z3"/>
    <w:rPr>
      <w:rFonts w:ascii="Symbol" w:hAnsi="Symbol" w:cs="Symbol"/>
    </w:rPr>
  </w:style>
  <w:style w:type="character" w:customStyle="1" w:styleId="WW8Num123z0">
    <w:name w:val="WW8Num123z0"/>
    <w:rPr>
      <w:rFonts w:ascii="Wingdings" w:hAnsi="Wingdings" w:cs="Wingdings"/>
      <w:sz w:val="24"/>
    </w:rPr>
  </w:style>
  <w:style w:type="character" w:customStyle="1" w:styleId="WW8Num123z1">
    <w:name w:val="WW8Num123z1"/>
    <w:rPr>
      <w:rFonts w:ascii="Symbol" w:hAnsi="Symbol" w:cs="Symbol"/>
    </w:rPr>
  </w:style>
  <w:style w:type="character" w:customStyle="1" w:styleId="WW8Num123z2">
    <w:name w:val="WW8Num123z2"/>
    <w:rPr>
      <w:rFonts w:ascii="Wingdings" w:hAnsi="Wingdings" w:cs="Wingdings"/>
    </w:rPr>
  </w:style>
  <w:style w:type="character" w:customStyle="1" w:styleId="WW8Num123z4">
    <w:name w:val="WW8Num123z4"/>
    <w:rPr>
      <w:rFonts w:ascii="Courier New" w:hAnsi="Courier New" w:cs="Courier New"/>
    </w:rPr>
  </w:style>
  <w:style w:type="character" w:customStyle="1" w:styleId="WW8Num124z0">
    <w:name w:val="WW8Num124z0"/>
    <w:rPr>
      <w:rFonts w:ascii="Symbol" w:hAnsi="Symbol" w:cs="Symbol"/>
    </w:rPr>
  </w:style>
  <w:style w:type="character" w:customStyle="1" w:styleId="WW8Num124z1">
    <w:name w:val="WW8Num124z1"/>
    <w:rPr>
      <w:rFonts w:ascii="Courier New" w:hAnsi="Courier New" w:cs="Courier New"/>
    </w:rPr>
  </w:style>
  <w:style w:type="character" w:customStyle="1" w:styleId="WW8Num124z2">
    <w:name w:val="WW8Num124z2"/>
    <w:rPr>
      <w:rFonts w:ascii="Wingdings" w:hAnsi="Wingdings" w:cs="Wingdings"/>
    </w:rPr>
  </w:style>
  <w:style w:type="character" w:customStyle="1" w:styleId="WW8Num125z1">
    <w:name w:val="WW8Num125z1"/>
    <w:rPr>
      <w:rFonts w:ascii="Symbol" w:hAnsi="Symbol" w:cs="Symbol"/>
    </w:rPr>
  </w:style>
  <w:style w:type="character" w:customStyle="1" w:styleId="WW8Num126z0">
    <w:name w:val="WW8Num126z0"/>
    <w:rPr>
      <w:rFonts w:ascii="Symbol" w:hAnsi="Symbol" w:cs="Symbol"/>
    </w:rPr>
  </w:style>
  <w:style w:type="character" w:customStyle="1" w:styleId="WW8Num126z1">
    <w:name w:val="WW8Num126z1"/>
    <w:rPr>
      <w:rFonts w:ascii="Courier New" w:hAnsi="Courier New" w:cs="Courier New"/>
    </w:rPr>
  </w:style>
  <w:style w:type="character" w:customStyle="1" w:styleId="WW8Num126z2">
    <w:name w:val="WW8Num126z2"/>
    <w:rPr>
      <w:rFonts w:ascii="Wingdings" w:hAnsi="Wingdings" w:cs="Wingdings"/>
    </w:rPr>
  </w:style>
  <w:style w:type="character" w:customStyle="1" w:styleId="WW8Num127z0">
    <w:name w:val="WW8Num127z0"/>
    <w:rPr>
      <w:rFonts w:ascii="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rPr>
      <w:rFonts w:ascii="Symbol" w:hAnsi="Symbol" w:cs="Times New Roman"/>
    </w:rPr>
  </w:style>
  <w:style w:type="character" w:customStyle="1" w:styleId="WW8Num129z1">
    <w:name w:val="WW8Num129z1"/>
    <w:rPr>
      <w:rFonts w:ascii="Courier New" w:hAnsi="Courier New" w:cs="Courier New"/>
    </w:rPr>
  </w:style>
  <w:style w:type="character" w:customStyle="1" w:styleId="WW8Num129z2">
    <w:name w:val="WW8Num129z2"/>
    <w:rPr>
      <w:rFonts w:ascii="Wingdings" w:hAnsi="Wingdings" w:cs="Wingdings"/>
    </w:rPr>
  </w:style>
  <w:style w:type="character" w:customStyle="1" w:styleId="WW8Num129z3">
    <w:name w:val="WW8Num129z3"/>
    <w:rPr>
      <w:rFonts w:ascii="Symbol" w:hAnsi="Symbol" w:cs="Symbol"/>
    </w:rPr>
  </w:style>
  <w:style w:type="character" w:customStyle="1" w:styleId="WW8Num130z0">
    <w:name w:val="WW8Num130z0"/>
    <w:rPr>
      <w:rFonts w:ascii="Symbol" w:hAnsi="Symbol" w:cs="Symbol"/>
    </w:rPr>
  </w:style>
  <w:style w:type="character" w:customStyle="1" w:styleId="WW8Num130z2">
    <w:name w:val="WW8Num130z2"/>
    <w:rPr>
      <w:rFonts w:ascii="Wingdings" w:hAnsi="Wingdings" w:cs="Wingdings"/>
    </w:rPr>
  </w:style>
  <w:style w:type="character" w:customStyle="1" w:styleId="WW8Num130z4">
    <w:name w:val="WW8Num130z4"/>
    <w:rPr>
      <w:rFonts w:ascii="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hAnsi="Courier New" w:cs="Courier New"/>
    </w:rPr>
  </w:style>
  <w:style w:type="character" w:customStyle="1" w:styleId="WW8Num131z2">
    <w:name w:val="WW8Num131z2"/>
    <w:rPr>
      <w:rFonts w:ascii="Wingdings" w:hAnsi="Wingdings" w:cs="Wingdings"/>
    </w:rPr>
  </w:style>
  <w:style w:type="character" w:customStyle="1" w:styleId="WW8Num131z3">
    <w:name w:val="WW8Num131z3"/>
    <w:rPr>
      <w:rFonts w:ascii="Symbol" w:hAnsi="Symbol" w:cs="Symbol"/>
    </w:rPr>
  </w:style>
  <w:style w:type="character" w:customStyle="1" w:styleId="WW8Num132z0">
    <w:name w:val="WW8Num132z0"/>
    <w:rPr>
      <w:rFonts w:ascii="Symbol" w:hAnsi="Symbol" w:cs="StarSymbol"/>
      <w:sz w:val="18"/>
      <w:szCs w:val="18"/>
    </w:rPr>
  </w:style>
  <w:style w:type="character" w:customStyle="1" w:styleId="WW8Num134z0">
    <w:name w:val="WW8Num134z0"/>
    <w:rPr>
      <w:rFonts w:ascii="Wingdings" w:hAnsi="Wingdings" w:cs="Wingdings"/>
      <w:sz w:val="24"/>
    </w:rPr>
  </w:style>
  <w:style w:type="character" w:customStyle="1" w:styleId="WW8Num134z1">
    <w:name w:val="WW8Num134z1"/>
    <w:rPr>
      <w:rFonts w:ascii="Courier New" w:hAnsi="Courier New" w:cs="Courier New"/>
    </w:rPr>
  </w:style>
  <w:style w:type="character" w:customStyle="1" w:styleId="WW8Num134z2">
    <w:name w:val="WW8Num134z2"/>
    <w:rPr>
      <w:rFonts w:ascii="Wingdings" w:hAnsi="Wingdings" w:cs="Wingdings"/>
    </w:rPr>
  </w:style>
  <w:style w:type="character" w:customStyle="1" w:styleId="WW8Num134z3">
    <w:name w:val="WW8Num134z3"/>
    <w:rPr>
      <w:rFonts w:ascii="Symbol" w:hAnsi="Symbol" w:cs="Symbol"/>
    </w:rPr>
  </w:style>
  <w:style w:type="character" w:customStyle="1" w:styleId="WW8Num135z0">
    <w:name w:val="WW8Num135z0"/>
    <w:rPr>
      <w:rFonts w:ascii="Eraser" w:hAnsi="Eraser" w:cs="Times New Roman"/>
      <w:sz w:val="22"/>
    </w:rPr>
  </w:style>
  <w:style w:type="character" w:customStyle="1" w:styleId="WW8Num135z1">
    <w:name w:val="WW8Num135z1"/>
    <w:rPr>
      <w:rFonts w:ascii="Courier New" w:hAnsi="Courier New" w:cs="Courier New"/>
    </w:rPr>
  </w:style>
  <w:style w:type="character" w:customStyle="1" w:styleId="WW8Num135z2">
    <w:name w:val="WW8Num135z2"/>
    <w:rPr>
      <w:rFonts w:ascii="Wingdings" w:hAnsi="Wingdings" w:cs="Wingdings"/>
    </w:rPr>
  </w:style>
  <w:style w:type="character" w:customStyle="1" w:styleId="WW8Num135z3">
    <w:name w:val="WW8Num135z3"/>
    <w:rPr>
      <w:rFonts w:ascii="Symbol" w:hAnsi="Symbol" w:cs="Symbol"/>
    </w:rPr>
  </w:style>
  <w:style w:type="character" w:customStyle="1" w:styleId="WW8Num136z0">
    <w:name w:val="WW8Num136z0"/>
    <w:rPr>
      <w:rFonts w:ascii="Wingdings" w:hAnsi="Wingdings" w:cs="Wingdings"/>
      <w:sz w:val="24"/>
    </w:rPr>
  </w:style>
  <w:style w:type="character" w:customStyle="1" w:styleId="WW8Num136z1">
    <w:name w:val="WW8Num136z1"/>
    <w:rPr>
      <w:rFonts w:ascii="Symbol" w:hAnsi="Symbol" w:cs="Symbol"/>
    </w:rPr>
  </w:style>
  <w:style w:type="character" w:customStyle="1" w:styleId="WW8Num136z2">
    <w:name w:val="WW8Num136z2"/>
    <w:rPr>
      <w:rFonts w:ascii="Wingdings" w:hAnsi="Wingdings" w:cs="Wingdings"/>
    </w:rPr>
  </w:style>
  <w:style w:type="character" w:customStyle="1" w:styleId="WW8Num136z4">
    <w:name w:val="WW8Num136z4"/>
    <w:rPr>
      <w:rFonts w:ascii="Courier New" w:hAnsi="Courier New" w:cs="Courier New"/>
    </w:rPr>
  </w:style>
  <w:style w:type="character" w:customStyle="1" w:styleId="WW8Num137z0">
    <w:name w:val="WW8Num137z0"/>
    <w:rPr>
      <w:rFonts w:ascii="Wingdings" w:hAnsi="Wingdings" w:cs="Wingdings"/>
      <w:sz w:val="24"/>
    </w:rPr>
  </w:style>
  <w:style w:type="character" w:customStyle="1" w:styleId="WW8Num137z1">
    <w:name w:val="WW8Num137z1"/>
    <w:rPr>
      <w:rFonts w:ascii="Courier New" w:hAnsi="Courier New" w:cs="Courier New"/>
    </w:rPr>
  </w:style>
  <w:style w:type="character" w:customStyle="1" w:styleId="WW8Num137z2">
    <w:name w:val="WW8Num137z2"/>
    <w:rPr>
      <w:rFonts w:ascii="Wingdings" w:hAnsi="Wingdings" w:cs="Wingdings"/>
    </w:rPr>
  </w:style>
  <w:style w:type="character" w:customStyle="1" w:styleId="WW8Num137z3">
    <w:name w:val="WW8Num137z3"/>
    <w:rPr>
      <w:rFonts w:ascii="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hAnsi="Courier New" w:cs="Courier New"/>
    </w:rPr>
  </w:style>
  <w:style w:type="character" w:customStyle="1" w:styleId="WW8Num138z2">
    <w:name w:val="WW8Num138z2"/>
    <w:rPr>
      <w:rFonts w:ascii="Wingdings" w:hAnsi="Wingdings" w:cs="Wingdings"/>
    </w:rPr>
  </w:style>
  <w:style w:type="character" w:customStyle="1" w:styleId="WW8Num138z3">
    <w:name w:val="WW8Num138z3"/>
    <w:rPr>
      <w:rFonts w:ascii="Symbol" w:hAnsi="Symbol" w:cs="Symbol"/>
    </w:rPr>
  </w:style>
  <w:style w:type="character" w:customStyle="1" w:styleId="WW8Num139z0">
    <w:name w:val="WW8Num139z0"/>
    <w:rPr>
      <w:rFonts w:ascii="Symbol" w:hAnsi="Symbol" w:cs="StarSymbol"/>
      <w:sz w:val="18"/>
      <w:szCs w:val="18"/>
    </w:rPr>
  </w:style>
  <w:style w:type="character" w:customStyle="1" w:styleId="WW8Num141z0">
    <w:name w:val="WW8Num141z0"/>
    <w:rPr>
      <w:rFonts w:ascii="Wingdings" w:hAnsi="Wingdings" w:cs="Wingdings"/>
      <w:sz w:val="24"/>
    </w:rPr>
  </w:style>
  <w:style w:type="character" w:customStyle="1" w:styleId="WW8Num141z1">
    <w:name w:val="WW8Num141z1"/>
    <w:rPr>
      <w:rFonts w:ascii="Courier New" w:hAnsi="Courier New" w:cs="Courier New"/>
    </w:rPr>
  </w:style>
  <w:style w:type="character" w:customStyle="1" w:styleId="WW8Num141z2">
    <w:name w:val="WW8Num141z2"/>
    <w:rPr>
      <w:rFonts w:ascii="Wingdings" w:hAnsi="Wingdings" w:cs="Wingdings"/>
    </w:rPr>
  </w:style>
  <w:style w:type="character" w:customStyle="1" w:styleId="WW8Num141z3">
    <w:name w:val="WW8Num141z3"/>
    <w:rPr>
      <w:rFonts w:ascii="Symbol" w:hAnsi="Symbol" w:cs="Symbol"/>
    </w:rPr>
  </w:style>
  <w:style w:type="character" w:customStyle="1" w:styleId="WW8Num142z0">
    <w:name w:val="WW8Num142z0"/>
    <w:rPr>
      <w:rFonts w:ascii="Symbol" w:hAnsi="Symbol" w:cs="Times New Roman"/>
    </w:rPr>
  </w:style>
  <w:style w:type="character" w:customStyle="1" w:styleId="WW8Num142z1">
    <w:name w:val="WW8Num142z1"/>
    <w:rPr>
      <w:rFonts w:ascii="Courier New" w:hAnsi="Courier New" w:cs="Courier New"/>
    </w:rPr>
  </w:style>
  <w:style w:type="character" w:customStyle="1" w:styleId="WW8Num142z2">
    <w:name w:val="WW8Num142z2"/>
    <w:rPr>
      <w:rFonts w:ascii="Wingdings" w:hAnsi="Wingdings" w:cs="Wingdings"/>
    </w:rPr>
  </w:style>
  <w:style w:type="character" w:customStyle="1" w:styleId="WW8Num142z3">
    <w:name w:val="WW8Num142z3"/>
    <w:rPr>
      <w:rFonts w:ascii="Symbol" w:hAnsi="Symbol" w:cs="Symbol"/>
    </w:rPr>
  </w:style>
  <w:style w:type="character" w:customStyle="1" w:styleId="WW8Num143z0">
    <w:name w:val="WW8Num143z0"/>
    <w:rPr>
      <w:rFonts w:ascii="Times New Roman" w:hAnsi="Times New Roman" w:cs="Times New Roman"/>
    </w:rPr>
  </w:style>
  <w:style w:type="character" w:customStyle="1" w:styleId="WW8Num144z0">
    <w:name w:val="WW8Num144z0"/>
    <w:rPr>
      <w:rFonts w:ascii="Wingdings" w:hAnsi="Wingdings" w:cs="Wingdings"/>
      <w:sz w:val="24"/>
    </w:rPr>
  </w:style>
  <w:style w:type="character" w:customStyle="1" w:styleId="WW8Num144z1">
    <w:name w:val="WW8Num144z1"/>
    <w:rPr>
      <w:rFonts w:ascii="Courier New" w:hAnsi="Courier New" w:cs="Courier New"/>
    </w:rPr>
  </w:style>
  <w:style w:type="character" w:customStyle="1" w:styleId="WW8Num144z2">
    <w:name w:val="WW8Num144z2"/>
    <w:rPr>
      <w:rFonts w:ascii="Wingdings" w:hAnsi="Wingdings" w:cs="Wingdings"/>
    </w:rPr>
  </w:style>
  <w:style w:type="character" w:customStyle="1" w:styleId="WW8Num144z3">
    <w:name w:val="WW8Num144z3"/>
    <w:rPr>
      <w:rFonts w:ascii="Symbol" w:hAnsi="Symbol" w:cs="Symbol"/>
    </w:rPr>
  </w:style>
  <w:style w:type="character" w:customStyle="1" w:styleId="WW8Num145z0">
    <w:name w:val="WW8Num145z0"/>
    <w:rPr>
      <w:rFonts w:ascii="Wingdings" w:hAnsi="Wingdings" w:cs="Wingdings"/>
      <w:sz w:val="24"/>
    </w:rPr>
  </w:style>
  <w:style w:type="character" w:customStyle="1" w:styleId="WW8Num145z1">
    <w:name w:val="WW8Num145z1"/>
    <w:rPr>
      <w:rFonts w:ascii="Courier New" w:hAnsi="Courier New" w:cs="Courier New"/>
    </w:rPr>
  </w:style>
  <w:style w:type="character" w:customStyle="1" w:styleId="WW8Num145z2">
    <w:name w:val="WW8Num145z2"/>
    <w:rPr>
      <w:rFonts w:ascii="Wingdings" w:hAnsi="Wingdings" w:cs="Wingdings"/>
    </w:rPr>
  </w:style>
  <w:style w:type="character" w:customStyle="1" w:styleId="WW8Num145z3">
    <w:name w:val="WW8Num145z3"/>
    <w:rPr>
      <w:rFonts w:ascii="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hAnsi="Courier New" w:cs="Courier New"/>
    </w:rPr>
  </w:style>
  <w:style w:type="character" w:customStyle="1" w:styleId="WW8Num146z2">
    <w:name w:val="WW8Num146z2"/>
    <w:rPr>
      <w:rFonts w:ascii="Wingdings" w:hAnsi="Wingdings" w:cs="Wingdings"/>
    </w:rPr>
  </w:style>
  <w:style w:type="character" w:customStyle="1" w:styleId="WW8Num146z3">
    <w:name w:val="WW8Num146z3"/>
    <w:rPr>
      <w:rFonts w:ascii="Symbol" w:hAnsi="Symbol" w:cs="Symbol"/>
    </w:rPr>
  </w:style>
  <w:style w:type="character" w:customStyle="1" w:styleId="WW8Num147z0">
    <w:name w:val="WW8Num147z0"/>
    <w:rPr>
      <w:rFonts w:ascii="Symbol" w:hAnsi="Symbol" w:cs="Times New Roman"/>
    </w:rPr>
  </w:style>
  <w:style w:type="character" w:customStyle="1" w:styleId="WW8Num148z0">
    <w:name w:val="WW8Num148z0"/>
    <w:rPr>
      <w:rFonts w:ascii="Wingdings" w:hAnsi="Wingdings" w:cs="Wingdings"/>
      <w:sz w:val="24"/>
    </w:rPr>
  </w:style>
  <w:style w:type="character" w:customStyle="1" w:styleId="WW8Num148z1">
    <w:name w:val="WW8Num148z1"/>
    <w:rPr>
      <w:rFonts w:ascii="Courier New" w:hAnsi="Courier New" w:cs="Courier New"/>
    </w:rPr>
  </w:style>
  <w:style w:type="character" w:customStyle="1" w:styleId="WW8Num148z2">
    <w:name w:val="WW8Num148z2"/>
    <w:rPr>
      <w:rFonts w:ascii="Wingdings" w:hAnsi="Wingdings" w:cs="Wingdings"/>
    </w:rPr>
  </w:style>
  <w:style w:type="character" w:customStyle="1" w:styleId="WW8Num148z3">
    <w:name w:val="WW8Num148z3"/>
    <w:rPr>
      <w:rFonts w:ascii="Symbol" w:hAnsi="Symbol" w:cs="Symbol"/>
    </w:rPr>
  </w:style>
  <w:style w:type="character" w:customStyle="1" w:styleId="WW8Num149z0">
    <w:name w:val="WW8Num149z0"/>
    <w:rPr>
      <w:b w:val="0"/>
      <w:i w:val="0"/>
    </w:rPr>
  </w:style>
  <w:style w:type="character" w:customStyle="1" w:styleId="WW8Num150z0">
    <w:name w:val="WW8Num150z0"/>
    <w:rPr>
      <w:rFonts w:ascii="Wingdings" w:hAnsi="Wingdings" w:cs="Wingdings"/>
      <w:sz w:val="24"/>
    </w:rPr>
  </w:style>
  <w:style w:type="character" w:customStyle="1" w:styleId="WW8Num150z1">
    <w:name w:val="WW8Num150z1"/>
    <w:rPr>
      <w:rFonts w:ascii="Courier New" w:hAnsi="Courier New" w:cs="Courier New"/>
    </w:rPr>
  </w:style>
  <w:style w:type="character" w:customStyle="1" w:styleId="WW8Num150z2">
    <w:name w:val="WW8Num150z2"/>
    <w:rPr>
      <w:rFonts w:ascii="Wingdings" w:hAnsi="Wingdings" w:cs="Wingdings"/>
    </w:rPr>
  </w:style>
  <w:style w:type="character" w:customStyle="1" w:styleId="WW8Num150z3">
    <w:name w:val="WW8Num150z3"/>
    <w:rPr>
      <w:rFonts w:ascii="Symbol" w:hAnsi="Symbol" w:cs="Symbol"/>
    </w:rPr>
  </w:style>
  <w:style w:type="character" w:customStyle="1" w:styleId="WW8Num151z0">
    <w:name w:val="WW8Num151z0"/>
    <w:rPr>
      <w:rFonts w:ascii="Symbol" w:hAnsi="Symbol" w:cs="Symbol"/>
    </w:rPr>
  </w:style>
  <w:style w:type="character" w:customStyle="1" w:styleId="WW8Num152z0">
    <w:name w:val="WW8Num152z0"/>
    <w:rPr>
      <w:rFonts w:ascii="Wingdings" w:hAnsi="Wingdings" w:cs="Wingdings"/>
      <w:sz w:val="24"/>
    </w:rPr>
  </w:style>
  <w:style w:type="character" w:customStyle="1" w:styleId="WW8Num152z1">
    <w:name w:val="WW8Num152z1"/>
    <w:rPr>
      <w:rFonts w:ascii="Courier New" w:hAnsi="Courier New" w:cs="Courier New"/>
    </w:rPr>
  </w:style>
  <w:style w:type="character" w:customStyle="1" w:styleId="WW8Num152z2">
    <w:name w:val="WW8Num152z2"/>
    <w:rPr>
      <w:rFonts w:ascii="Wingdings" w:hAnsi="Wingdings" w:cs="Wingdings"/>
    </w:rPr>
  </w:style>
  <w:style w:type="character" w:customStyle="1" w:styleId="WW8Num152z3">
    <w:name w:val="WW8Num152z3"/>
    <w:rPr>
      <w:rFonts w:ascii="Symbol" w:hAnsi="Symbol" w:cs="Symbol"/>
    </w:rPr>
  </w:style>
  <w:style w:type="character" w:customStyle="1" w:styleId="WW8Num153z0">
    <w:name w:val="WW8Num153z0"/>
    <w:rPr>
      <w:rFonts w:ascii="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hAnsi="Symbol" w:cs="StarSymbol"/>
      <w:sz w:val="18"/>
      <w:szCs w:val="18"/>
    </w:rPr>
  </w:style>
  <w:style w:type="character" w:customStyle="1" w:styleId="WW8Num154z2">
    <w:name w:val="WW8Num154z2"/>
    <w:rPr>
      <w:rFonts w:ascii="Wingdings" w:hAnsi="Wingdings" w:cs="Wingdings"/>
    </w:rPr>
  </w:style>
  <w:style w:type="character" w:customStyle="1" w:styleId="WW8Num154z3">
    <w:name w:val="WW8Num154z3"/>
    <w:rPr>
      <w:rFonts w:ascii="Symbol" w:hAnsi="Symbol" w:cs="Symbol"/>
    </w:rPr>
  </w:style>
  <w:style w:type="character" w:customStyle="1" w:styleId="WW8Num154z4">
    <w:name w:val="WW8Num154z4"/>
    <w:rPr>
      <w:rFonts w:ascii="Courier New" w:hAnsi="Courier New" w:cs="Courier New"/>
    </w:rPr>
  </w:style>
  <w:style w:type="character" w:customStyle="1" w:styleId="WW8Num155z0">
    <w:name w:val="WW8Num155z0"/>
    <w:rPr>
      <w:rFonts w:ascii="Times New Roman" w:hAnsi="Times New Roman" w:cs="Times New Roman"/>
    </w:rPr>
  </w:style>
  <w:style w:type="character" w:customStyle="1" w:styleId="WW8Num156z1">
    <w:name w:val="WW8Num156z1"/>
    <w:rPr>
      <w:rFonts w:ascii="Symbol" w:hAnsi="Symbol" w:cs="Symbol"/>
    </w:rPr>
  </w:style>
  <w:style w:type="character" w:customStyle="1" w:styleId="WW8Num157z0">
    <w:name w:val="WW8Num157z0"/>
    <w:rPr>
      <w:rFonts w:ascii="Symbol" w:hAnsi="Symbol" w:cs="Symbol"/>
    </w:rPr>
  </w:style>
  <w:style w:type="character" w:customStyle="1" w:styleId="WW8Num157z1">
    <w:name w:val="WW8Num157z1"/>
    <w:rPr>
      <w:rFonts w:ascii="Courier New" w:hAnsi="Courier New" w:cs="Courier New"/>
    </w:rPr>
  </w:style>
  <w:style w:type="character" w:customStyle="1" w:styleId="WW8Num157z2">
    <w:name w:val="WW8Num157z2"/>
    <w:rPr>
      <w:rFonts w:ascii="Wingdings" w:hAnsi="Wingdings" w:cs="Wingdings"/>
    </w:rPr>
  </w:style>
  <w:style w:type="character" w:customStyle="1" w:styleId="WW8Num158z0">
    <w:name w:val="WW8Num158z0"/>
    <w:rPr>
      <w:rFonts w:ascii="Eraser" w:hAnsi="Eraser" w:cs="Times New Roman"/>
    </w:rPr>
  </w:style>
  <w:style w:type="character" w:customStyle="1" w:styleId="WW8Num158z1">
    <w:name w:val="WW8Num158z1"/>
    <w:rPr>
      <w:rFonts w:ascii="Courier New" w:hAnsi="Courier New" w:cs="Courier New"/>
    </w:rPr>
  </w:style>
  <w:style w:type="character" w:customStyle="1" w:styleId="WW8Num158z2">
    <w:name w:val="WW8Num158z2"/>
    <w:rPr>
      <w:rFonts w:ascii="Wingdings" w:hAnsi="Wingdings" w:cs="Wingdings"/>
    </w:rPr>
  </w:style>
  <w:style w:type="character" w:customStyle="1" w:styleId="WW8Num158z3">
    <w:name w:val="WW8Num158z3"/>
    <w:rPr>
      <w:rFonts w:ascii="Symbol" w:hAnsi="Symbol" w:cs="Symbol"/>
    </w:rPr>
  </w:style>
  <w:style w:type="character" w:customStyle="1" w:styleId="WW8Num160z0">
    <w:name w:val="WW8Num160z0"/>
    <w:rPr>
      <w:rFonts w:ascii="Wingdings" w:hAnsi="Wingdings" w:cs="Wingdings"/>
      <w:sz w:val="24"/>
    </w:rPr>
  </w:style>
  <w:style w:type="character" w:customStyle="1" w:styleId="WW8Num160z1">
    <w:name w:val="WW8Num160z1"/>
    <w:rPr>
      <w:rFonts w:ascii="Courier New" w:hAnsi="Courier New" w:cs="Courier New"/>
    </w:rPr>
  </w:style>
  <w:style w:type="character" w:customStyle="1" w:styleId="WW8Num160z2">
    <w:name w:val="WW8Num160z2"/>
    <w:rPr>
      <w:rFonts w:ascii="Wingdings" w:hAnsi="Wingdings" w:cs="Wingdings"/>
    </w:rPr>
  </w:style>
  <w:style w:type="character" w:customStyle="1" w:styleId="WW8Num160z3">
    <w:name w:val="WW8Num160z3"/>
    <w:rPr>
      <w:rFonts w:ascii="Symbol" w:hAnsi="Symbol" w:cs="Symbol"/>
    </w:rPr>
  </w:style>
  <w:style w:type="character" w:customStyle="1" w:styleId="WW8Num161z0">
    <w:name w:val="WW8Num161z0"/>
    <w:rPr>
      <w:rFonts w:ascii="Symbol" w:hAnsi="Symbol" w:cs="Symbol"/>
    </w:rPr>
  </w:style>
  <w:style w:type="character" w:customStyle="1" w:styleId="WW8Num161z1">
    <w:name w:val="WW8Num161z1"/>
    <w:rPr>
      <w:rFonts w:ascii="Courier New" w:hAnsi="Courier New" w:cs="Courier New"/>
    </w:rPr>
  </w:style>
  <w:style w:type="character" w:customStyle="1" w:styleId="WW8Num161z2">
    <w:name w:val="WW8Num161z2"/>
    <w:rPr>
      <w:rFonts w:ascii="Wingdings" w:hAnsi="Wingdings" w:cs="Wingdings"/>
    </w:rPr>
  </w:style>
  <w:style w:type="character" w:customStyle="1" w:styleId="WW8Num163z0">
    <w:name w:val="WW8Num163z0"/>
    <w:rPr>
      <w:rFonts w:ascii="Times New Roman" w:hAnsi="Times New Roman" w:cs="Times New Roman"/>
    </w:rPr>
  </w:style>
  <w:style w:type="character" w:customStyle="1" w:styleId="WW8Num163z1">
    <w:name w:val="WW8Num163z1"/>
    <w:rPr>
      <w:rFonts w:ascii="Courier New" w:hAnsi="Courier New" w:cs="Courier New"/>
    </w:rPr>
  </w:style>
  <w:style w:type="character" w:customStyle="1" w:styleId="WW8Num163z2">
    <w:name w:val="WW8Num163z2"/>
    <w:rPr>
      <w:rFonts w:ascii="Wingdings" w:hAnsi="Wingdings" w:cs="Wingdings"/>
    </w:rPr>
  </w:style>
  <w:style w:type="character" w:customStyle="1" w:styleId="WW8Num163z3">
    <w:name w:val="WW8Num163z3"/>
    <w:rPr>
      <w:rFonts w:ascii="Symbol" w:hAnsi="Symbol" w:cs="Symbol"/>
    </w:rPr>
  </w:style>
  <w:style w:type="character" w:customStyle="1" w:styleId="WW8Num164z0">
    <w:name w:val="WW8Num164z0"/>
    <w:rPr>
      <w:rFonts w:ascii="Eraser" w:hAnsi="Eraser" w:cs="Times New Roman"/>
      <w:sz w:val="22"/>
    </w:rPr>
  </w:style>
  <w:style w:type="character" w:customStyle="1" w:styleId="WW8Num164z1">
    <w:name w:val="WW8Num164z1"/>
    <w:rPr>
      <w:rFonts w:ascii="Courier New" w:hAnsi="Courier New" w:cs="Courier New"/>
    </w:rPr>
  </w:style>
  <w:style w:type="character" w:customStyle="1" w:styleId="WW8Num164z2">
    <w:name w:val="WW8Num164z2"/>
    <w:rPr>
      <w:rFonts w:ascii="Wingdings" w:hAnsi="Wingdings" w:cs="Wingdings"/>
    </w:rPr>
  </w:style>
  <w:style w:type="character" w:customStyle="1" w:styleId="WW8Num164z3">
    <w:name w:val="WW8Num164z3"/>
    <w:rPr>
      <w:rFonts w:ascii="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hAnsi="Courier New" w:cs="Courier New"/>
    </w:rPr>
  </w:style>
  <w:style w:type="character" w:customStyle="1" w:styleId="WW8Num165z2">
    <w:name w:val="WW8Num165z2"/>
    <w:rPr>
      <w:rFonts w:ascii="Wingdings" w:hAnsi="Wingdings" w:cs="Wingdings"/>
    </w:rPr>
  </w:style>
  <w:style w:type="character" w:customStyle="1" w:styleId="WW8Num165z3">
    <w:name w:val="WW8Num165z3"/>
    <w:rPr>
      <w:rFonts w:ascii="Symbol" w:hAnsi="Symbol" w:cs="Symbol"/>
    </w:rPr>
  </w:style>
  <w:style w:type="character" w:customStyle="1" w:styleId="WW8Num166z0">
    <w:name w:val="WW8Num166z0"/>
    <w:rPr>
      <w:rFonts w:ascii="Wingdings" w:hAnsi="Wingdings" w:cs="Wingdings"/>
      <w:sz w:val="24"/>
    </w:rPr>
  </w:style>
  <w:style w:type="character" w:customStyle="1" w:styleId="WW8Num166z1">
    <w:name w:val="WW8Num166z1"/>
    <w:rPr>
      <w:rFonts w:ascii="Courier New" w:hAnsi="Courier New" w:cs="Courier New"/>
    </w:rPr>
  </w:style>
  <w:style w:type="character" w:customStyle="1" w:styleId="WW8Num166z2">
    <w:name w:val="WW8Num166z2"/>
    <w:rPr>
      <w:rFonts w:ascii="Wingdings" w:hAnsi="Wingdings" w:cs="Wingdings"/>
    </w:rPr>
  </w:style>
  <w:style w:type="character" w:customStyle="1" w:styleId="WW8Num166z3">
    <w:name w:val="WW8Num166z3"/>
    <w:rPr>
      <w:rFonts w:ascii="Symbol" w:hAnsi="Symbol" w:cs="Symbol"/>
    </w:rPr>
  </w:style>
  <w:style w:type="character" w:customStyle="1" w:styleId="WW8Num167z0">
    <w:name w:val="WW8Num167z0"/>
    <w:rPr>
      <w:rFonts w:ascii="Wingdings" w:hAnsi="Wingdings" w:cs="Wingdings"/>
      <w:sz w:val="24"/>
    </w:rPr>
  </w:style>
  <w:style w:type="character" w:customStyle="1" w:styleId="WW8Num167z1">
    <w:name w:val="WW8Num167z1"/>
    <w:rPr>
      <w:rFonts w:ascii="Courier New" w:hAnsi="Courier New" w:cs="Courier New"/>
    </w:rPr>
  </w:style>
  <w:style w:type="character" w:customStyle="1" w:styleId="WW8Num167z2">
    <w:name w:val="WW8Num167z2"/>
    <w:rPr>
      <w:rFonts w:ascii="Wingdings" w:hAnsi="Wingdings" w:cs="Wingdings"/>
    </w:rPr>
  </w:style>
  <w:style w:type="character" w:customStyle="1" w:styleId="WW8Num167z3">
    <w:name w:val="WW8Num167z3"/>
    <w:rPr>
      <w:rFonts w:ascii="Symbol" w:hAnsi="Symbol" w:cs="Symbol"/>
    </w:rPr>
  </w:style>
  <w:style w:type="character" w:customStyle="1" w:styleId="WW8Num168z0">
    <w:name w:val="WW8Num168z0"/>
    <w:rPr>
      <w:rFonts w:ascii="Eraser" w:hAnsi="Eraser" w:cs="Times New Roman"/>
      <w:sz w:val="22"/>
    </w:rPr>
  </w:style>
  <w:style w:type="character" w:customStyle="1" w:styleId="WW8Num168z1">
    <w:name w:val="WW8Num168z1"/>
    <w:rPr>
      <w:rFonts w:ascii="Courier New" w:hAnsi="Courier New" w:cs="Courier New"/>
    </w:rPr>
  </w:style>
  <w:style w:type="character" w:customStyle="1" w:styleId="WW8Num168z2">
    <w:name w:val="WW8Num168z2"/>
    <w:rPr>
      <w:rFonts w:ascii="Wingdings" w:hAnsi="Wingdings" w:cs="Wingdings"/>
    </w:rPr>
  </w:style>
  <w:style w:type="character" w:customStyle="1" w:styleId="WW8Num168z3">
    <w:name w:val="WW8Num168z3"/>
    <w:rPr>
      <w:rFonts w:ascii="Symbol" w:hAnsi="Symbol" w:cs="Symbol"/>
    </w:rPr>
  </w:style>
  <w:style w:type="character" w:customStyle="1" w:styleId="WW8Num169z0">
    <w:name w:val="WW8Num169z0"/>
    <w:rPr>
      <w:rFonts w:ascii="Wingdings" w:hAnsi="Wingdings" w:cs="Wingdings"/>
      <w:sz w:val="24"/>
    </w:rPr>
  </w:style>
  <w:style w:type="character" w:customStyle="1" w:styleId="WW8Num169z1">
    <w:name w:val="WW8Num169z1"/>
    <w:rPr>
      <w:rFonts w:ascii="Courier New" w:hAnsi="Courier New" w:cs="Courier New"/>
    </w:rPr>
  </w:style>
  <w:style w:type="character" w:customStyle="1" w:styleId="WW8Num169z2">
    <w:name w:val="WW8Num169z2"/>
    <w:rPr>
      <w:rFonts w:ascii="Wingdings" w:hAnsi="Wingdings" w:cs="Wingdings"/>
    </w:rPr>
  </w:style>
  <w:style w:type="character" w:customStyle="1" w:styleId="WW8Num169z3">
    <w:name w:val="WW8Num169z3"/>
    <w:rPr>
      <w:rFonts w:ascii="Symbol" w:hAnsi="Symbol" w:cs="Symbol"/>
    </w:rPr>
  </w:style>
  <w:style w:type="character" w:customStyle="1" w:styleId="WW8Num170z0">
    <w:name w:val="WW8Num170z0"/>
    <w:rPr>
      <w:rFonts w:ascii="Wingdings" w:hAnsi="Wingdings" w:cs="Wingdings"/>
      <w:sz w:val="24"/>
    </w:rPr>
  </w:style>
  <w:style w:type="character" w:customStyle="1" w:styleId="WW8Num170z1">
    <w:name w:val="WW8Num170z1"/>
    <w:rPr>
      <w:rFonts w:ascii="Courier New" w:hAnsi="Courier New" w:cs="Courier New"/>
    </w:rPr>
  </w:style>
  <w:style w:type="character" w:customStyle="1" w:styleId="WW8Num170z2">
    <w:name w:val="WW8Num170z2"/>
    <w:rPr>
      <w:rFonts w:ascii="Wingdings" w:hAnsi="Wingdings" w:cs="Wingdings"/>
    </w:rPr>
  </w:style>
  <w:style w:type="character" w:customStyle="1" w:styleId="WW8Num170z3">
    <w:name w:val="WW8Num170z3"/>
    <w:rPr>
      <w:rFonts w:ascii="Symbol" w:hAnsi="Symbol" w:cs="Symbol"/>
    </w:rPr>
  </w:style>
  <w:style w:type="character" w:customStyle="1" w:styleId="WW8Num171z0">
    <w:name w:val="WW8Num171z0"/>
    <w:rPr>
      <w:rFonts w:ascii="Symbol" w:hAnsi="Symbol" w:cs="Symbol"/>
    </w:rPr>
  </w:style>
  <w:style w:type="character" w:customStyle="1" w:styleId="WW8Num171z1">
    <w:name w:val="WW8Num171z1"/>
    <w:rPr>
      <w:rFonts w:ascii="Courier New" w:hAnsi="Courier New" w:cs="Courier New"/>
    </w:rPr>
  </w:style>
  <w:style w:type="character" w:customStyle="1" w:styleId="WW8Num171z2">
    <w:name w:val="WW8Num171z2"/>
    <w:rPr>
      <w:rFonts w:ascii="Wingdings" w:hAnsi="Wingdings" w:cs="Wingdings"/>
    </w:rPr>
  </w:style>
  <w:style w:type="character" w:customStyle="1" w:styleId="WW8Num172z0">
    <w:name w:val="WW8Num172z0"/>
    <w:rPr>
      <w:rFonts w:ascii="Times New Roman" w:hAnsi="Times New Roman" w:cs="Times New Roman"/>
    </w:rPr>
  </w:style>
  <w:style w:type="character" w:customStyle="1" w:styleId="WW8Num173z0">
    <w:name w:val="WW8Num173z0"/>
    <w:rPr>
      <w:rFonts w:ascii="Symbol" w:hAnsi="Symbol" w:cs="Symbol"/>
    </w:rPr>
  </w:style>
  <w:style w:type="character" w:customStyle="1" w:styleId="WW8Num173z2">
    <w:name w:val="WW8Num173z2"/>
    <w:rPr>
      <w:rFonts w:ascii="Wingdings" w:hAnsi="Wingdings" w:cs="Wingdings"/>
    </w:rPr>
  </w:style>
  <w:style w:type="character" w:customStyle="1" w:styleId="WW8Num173z4">
    <w:name w:val="WW8Num173z4"/>
    <w:rPr>
      <w:rFonts w:ascii="Courier New" w:hAnsi="Courier New" w:cs="Courier New"/>
    </w:rPr>
  </w:style>
  <w:style w:type="character" w:customStyle="1" w:styleId="WW8Num174z0">
    <w:name w:val="WW8Num174z0"/>
    <w:rPr>
      <w:rFonts w:ascii="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hAnsi="Wingdings" w:cs="Wingdings"/>
    </w:rPr>
  </w:style>
  <w:style w:type="character" w:customStyle="1" w:styleId="WW8Num174z3">
    <w:name w:val="WW8Num174z3"/>
    <w:rPr>
      <w:rFonts w:ascii="Symbol" w:hAnsi="Symbol" w:cs="Symbol"/>
    </w:rPr>
  </w:style>
  <w:style w:type="character" w:customStyle="1" w:styleId="WW8Num174z4">
    <w:name w:val="WW8Num174z4"/>
    <w:rPr>
      <w:rFonts w:ascii="Courier New" w:hAnsi="Courier New" w:cs="Courier New"/>
    </w:rPr>
  </w:style>
  <w:style w:type="character" w:customStyle="1" w:styleId="WW8Num175z0">
    <w:name w:val="WW8Num175z0"/>
    <w:rPr>
      <w:rFonts w:ascii="Symbol" w:hAnsi="Symbol" w:cs="Times New Roman"/>
    </w:rPr>
  </w:style>
  <w:style w:type="character" w:customStyle="1" w:styleId="WW8Num175z1">
    <w:name w:val="WW8Num175z1"/>
    <w:rPr>
      <w:rFonts w:ascii="Courier New" w:hAnsi="Courier New" w:cs="Courier New"/>
    </w:rPr>
  </w:style>
  <w:style w:type="character" w:customStyle="1" w:styleId="WW8Num175z2">
    <w:name w:val="WW8Num175z2"/>
    <w:rPr>
      <w:rFonts w:ascii="Wingdings" w:hAnsi="Wingdings" w:cs="Wingdings"/>
    </w:rPr>
  </w:style>
  <w:style w:type="character" w:customStyle="1" w:styleId="WW8Num175z3">
    <w:name w:val="WW8Num175z3"/>
    <w:rPr>
      <w:rFonts w:ascii="Symbol" w:hAnsi="Symbol" w:cs="Symbol"/>
    </w:rPr>
  </w:style>
  <w:style w:type="character" w:customStyle="1" w:styleId="WW8Num177z0">
    <w:name w:val="WW8Num177z0"/>
    <w:rPr>
      <w:rFonts w:ascii="Wingdings" w:hAnsi="Wingdings" w:cs="Wingdings"/>
      <w:sz w:val="24"/>
    </w:rPr>
  </w:style>
  <w:style w:type="character" w:customStyle="1" w:styleId="WW8Num177z1">
    <w:name w:val="WW8Num177z1"/>
    <w:rPr>
      <w:rFonts w:ascii="Courier New" w:hAnsi="Courier New" w:cs="Courier New"/>
    </w:rPr>
  </w:style>
  <w:style w:type="character" w:customStyle="1" w:styleId="WW8Num177z2">
    <w:name w:val="WW8Num177z2"/>
    <w:rPr>
      <w:rFonts w:ascii="Wingdings" w:hAnsi="Wingdings" w:cs="Wingdings"/>
    </w:rPr>
  </w:style>
  <w:style w:type="character" w:customStyle="1" w:styleId="WW8Num177z3">
    <w:name w:val="WW8Num177z3"/>
    <w:rPr>
      <w:rFonts w:ascii="Symbol" w:hAnsi="Symbol" w:cs="Symbol"/>
    </w:rPr>
  </w:style>
  <w:style w:type="character" w:customStyle="1" w:styleId="WW8NumSt6z1">
    <w:name w:val="WW8NumSt6z1"/>
    <w:rPr>
      <w:rFonts w:ascii="Symbol" w:hAnsi="Symbol" w:cs="Symbol"/>
    </w:rPr>
  </w:style>
  <w:style w:type="character" w:customStyle="1" w:styleId="WW8NumSt7z1">
    <w:name w:val="WW8NumSt7z1"/>
    <w:rPr>
      <w:rFonts w:ascii="Symbol" w:hAnsi="Symbol" w:cs="Symbol"/>
    </w:rPr>
  </w:style>
  <w:style w:type="character" w:customStyle="1" w:styleId="WW8NumSt8z1">
    <w:name w:val="WW8NumSt8z1"/>
    <w:rPr>
      <w:rFonts w:ascii="Symbol" w:hAnsi="Symbol" w:cs="Symbol"/>
    </w:rPr>
  </w:style>
  <w:style w:type="character" w:customStyle="1" w:styleId="WW8NumSt9z1">
    <w:name w:val="WW8NumSt9z1"/>
    <w:rPr>
      <w:rFonts w:ascii="Symbol" w:hAnsi="Symbol" w:cs="Symbol"/>
    </w:rPr>
  </w:style>
  <w:style w:type="character" w:customStyle="1" w:styleId="WW8NumSt10z1">
    <w:name w:val="WW8NumSt10z1"/>
    <w:rPr>
      <w:rFonts w:ascii="Symbol" w:hAnsi="Symbol" w:cs="Symbol"/>
    </w:rPr>
  </w:style>
  <w:style w:type="character" w:customStyle="1" w:styleId="WW8NumSt11z1">
    <w:name w:val="WW8NumSt11z1"/>
    <w:rPr>
      <w:rFonts w:ascii="Symbol" w:hAnsi="Symbol" w:cs="Symbol"/>
    </w:rPr>
  </w:style>
  <w:style w:type="character" w:customStyle="1" w:styleId="WW8NumSt12z1">
    <w:name w:val="WW8NumSt12z1"/>
    <w:rPr>
      <w:rFonts w:ascii="Symbol" w:hAnsi="Symbol" w:cs="Symbol"/>
    </w:rPr>
  </w:style>
  <w:style w:type="character" w:customStyle="1" w:styleId="WW8NumSt13z1">
    <w:name w:val="WW8NumSt13z1"/>
    <w:rPr>
      <w:rFonts w:ascii="Symbol" w:hAnsi="Symbol" w:cs="Symbol"/>
    </w:rPr>
  </w:style>
  <w:style w:type="character" w:customStyle="1" w:styleId="WW8NumSt14z1">
    <w:name w:val="WW8NumSt14z1"/>
    <w:rPr>
      <w:rFonts w:ascii="Symbol" w:hAnsi="Symbol" w:cs="Symbol"/>
    </w:rPr>
  </w:style>
  <w:style w:type="character" w:customStyle="1" w:styleId="WW8NumSt15z1">
    <w:name w:val="WW8NumSt15z1"/>
    <w:rPr>
      <w:rFonts w:ascii="Symbol" w:hAnsi="Symbol" w:cs="Symbol"/>
    </w:rPr>
  </w:style>
  <w:style w:type="character" w:customStyle="1" w:styleId="WW8NumSt16z1">
    <w:name w:val="WW8NumSt16z1"/>
    <w:rPr>
      <w:rFonts w:ascii="Symbol" w:hAnsi="Symbol" w:cs="Symbol"/>
    </w:rPr>
  </w:style>
  <w:style w:type="character" w:customStyle="1" w:styleId="WW8NumSt17z1">
    <w:name w:val="WW8NumSt17z1"/>
    <w:rPr>
      <w:rFonts w:ascii="Symbol" w:hAnsi="Symbol" w:cs="Symbol"/>
    </w:rPr>
  </w:style>
  <w:style w:type="character" w:customStyle="1" w:styleId="WW8NumSt18z1">
    <w:name w:val="WW8NumSt18z1"/>
    <w:rPr>
      <w:rFonts w:ascii="Symbol" w:hAnsi="Symbol" w:cs="Symbol"/>
    </w:rPr>
  </w:style>
  <w:style w:type="character" w:customStyle="1" w:styleId="WW8NumSt19z1">
    <w:name w:val="WW8NumSt19z1"/>
    <w:rPr>
      <w:rFonts w:ascii="Symbol" w:hAnsi="Symbol" w:cs="Symbol"/>
    </w:rPr>
  </w:style>
  <w:style w:type="character" w:customStyle="1" w:styleId="WW8NumSt20z1">
    <w:name w:val="WW8NumSt20z1"/>
    <w:rPr>
      <w:rFonts w:ascii="Symbol" w:hAnsi="Symbol" w:cs="Symbol"/>
    </w:rPr>
  </w:style>
  <w:style w:type="character" w:customStyle="1" w:styleId="WW8NumSt21z1">
    <w:name w:val="WW8NumSt21z1"/>
    <w:rPr>
      <w:rFonts w:ascii="Symbol" w:hAnsi="Symbol" w:cs="Symbol"/>
    </w:rPr>
  </w:style>
  <w:style w:type="character" w:customStyle="1" w:styleId="WW8NumSt38z0">
    <w:name w:val="WW8NumSt38z0"/>
    <w:rPr>
      <w:rFonts w:ascii="Symbol" w:hAnsi="Symbol" w:cs="Symbol"/>
    </w:rPr>
  </w:style>
  <w:style w:type="character" w:customStyle="1" w:styleId="WW8NumSt39z0">
    <w:name w:val="WW8NumSt39z0"/>
    <w:rPr>
      <w:rFonts w:ascii="Symbol" w:hAnsi="Symbol" w:cs="Symbol"/>
      <w:sz w:val="16"/>
    </w:rPr>
  </w:style>
  <w:style w:type="character" w:customStyle="1" w:styleId="WW-Caratterepredefinitoparagrafo11111111111111111111111111">
    <w:name w:val="WW-Carattere predefinito paragrafo11111111111111111111111111"/>
  </w:style>
  <w:style w:type="character" w:customStyle="1" w:styleId="Caratterinotaapidipagina">
    <w:name w:val="Caratteri nota a piè di pagina"/>
    <w:rPr>
      <w:vertAlign w:val="superscript"/>
    </w:rPr>
  </w:style>
  <w:style w:type="character" w:styleId="Numeropagina">
    <w:name w:val="page number"/>
    <w:basedOn w:val="WW-Caratterepredefinitoparagrafo11111111111111111111111111"/>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Rimandonotaapidipagina1">
    <w:name w:val="Rimando nota a piè di pagina1"/>
    <w:rPr>
      <w:vertAlign w:val="superscript"/>
    </w:rPr>
  </w:style>
  <w:style w:type="character" w:customStyle="1" w:styleId="Caratterinotadichiusura">
    <w:name w:val="Caratteri nota di chiusura"/>
    <w:rPr>
      <w:vertAlign w:val="superscript"/>
    </w:rPr>
  </w:style>
  <w:style w:type="character" w:customStyle="1" w:styleId="WW-Caratterenotadichiusura">
    <w:name w:val="WW-Carattere nota di chiusura"/>
  </w:style>
  <w:style w:type="character" w:customStyle="1" w:styleId="Rimandonotadichiusura1">
    <w:name w:val="Rimando nota di chiusura1"/>
    <w:rPr>
      <w:vertAlign w:val="superscript"/>
    </w:rPr>
  </w:style>
  <w:style w:type="character" w:customStyle="1" w:styleId="Punti">
    <w:name w:val="Punti"/>
    <w:rPr>
      <w:rFonts w:ascii="StarSymbol" w:eastAsia="StarSymbol" w:hAnsi="StarSymbol" w:cs="StarSymbol"/>
      <w:sz w:val="18"/>
      <w:szCs w:val="18"/>
    </w:rPr>
  </w:style>
  <w:style w:type="character" w:customStyle="1" w:styleId="WW-Rimandonotaapidipagina">
    <w:name w:val="WW-Rimando nota a piè di pagina"/>
    <w:rPr>
      <w:vertAlign w:val="superscript"/>
    </w:rPr>
  </w:style>
  <w:style w:type="character" w:customStyle="1" w:styleId="WW-Rimandonotadichiusura">
    <w:name w:val="WW-Rimando nota di chiusura"/>
    <w:rPr>
      <w:vertAlign w:val="superscript"/>
    </w:rPr>
  </w:style>
  <w:style w:type="character" w:customStyle="1" w:styleId="Caratteridinumerazione">
    <w:name w:val="Caratteri di numerazione"/>
  </w:style>
  <w:style w:type="character" w:customStyle="1" w:styleId="WW8Num73z3">
    <w:name w:val="WW8Num73z3"/>
    <w:rPr>
      <w:rFonts w:ascii="Symbol" w:hAnsi="Symbol" w:cs="Symbol"/>
    </w:rPr>
  </w:style>
  <w:style w:type="character" w:customStyle="1" w:styleId="WW8Num73z4">
    <w:name w:val="WW8Num73z4"/>
    <w:rPr>
      <w:rFonts w:ascii="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hAnsi="Courier New" w:cs="Courier New"/>
    </w:rPr>
  </w:style>
  <w:style w:type="character" w:customStyle="1" w:styleId="WW8Num186z2">
    <w:name w:val="WW8Num186z2"/>
    <w:rPr>
      <w:rFonts w:ascii="Wingdings" w:hAnsi="Wingdings" w:cs="Wingdings"/>
    </w:rPr>
  </w:style>
  <w:style w:type="character" w:customStyle="1" w:styleId="WW8Num186z3">
    <w:name w:val="WW8Num186z3"/>
    <w:rPr>
      <w:rFonts w:ascii="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hAnsi="Courier New" w:cs="Courier New"/>
    </w:rPr>
  </w:style>
  <w:style w:type="character" w:customStyle="1" w:styleId="WW8Num189z2">
    <w:name w:val="WW8Num189z2"/>
    <w:rPr>
      <w:rFonts w:ascii="Wingdings" w:hAnsi="Wingdings" w:cs="Wingdings"/>
    </w:rPr>
  </w:style>
  <w:style w:type="character" w:customStyle="1" w:styleId="WW8Num189z3">
    <w:name w:val="WW8Num189z3"/>
    <w:rPr>
      <w:rFonts w:ascii="Symbol" w:hAnsi="Symbol" w:cs="Symbol"/>
    </w:rPr>
  </w:style>
  <w:style w:type="character" w:customStyle="1" w:styleId="WW8Num125z0">
    <w:name w:val="WW8Num125z0"/>
    <w:rPr>
      <w:rFonts w:ascii="Symbol" w:hAnsi="Symbol" w:cs="Times New Roman"/>
    </w:rPr>
  </w:style>
  <w:style w:type="character" w:customStyle="1" w:styleId="WW8Num125z2">
    <w:name w:val="WW8Num125z2"/>
    <w:rPr>
      <w:rFonts w:ascii="Wingdings" w:hAnsi="Wingdings" w:cs="Wingdings"/>
    </w:rPr>
  </w:style>
  <w:style w:type="character" w:customStyle="1" w:styleId="WW8Num125z3">
    <w:name w:val="WW8Num125z3"/>
    <w:rPr>
      <w:rFonts w:ascii="Symbol" w:hAnsi="Symbol" w:cs="Symbol"/>
    </w:rPr>
  </w:style>
  <w:style w:type="character" w:customStyle="1" w:styleId="WW-Rimandonotaapidipagina1">
    <w:name w:val="WW-Rimando nota a piè di pagina1"/>
    <w:rPr>
      <w:vertAlign w:val="superscript"/>
    </w:rPr>
  </w:style>
  <w:style w:type="character" w:customStyle="1" w:styleId="WW-Rimandonotadichiusura1">
    <w:name w:val="WW-Rimando nota di chiusura1"/>
    <w:rPr>
      <w:vertAlign w:val="superscript"/>
    </w:rPr>
  </w:style>
  <w:style w:type="character" w:customStyle="1" w:styleId="WW-Rimandonotaapidipagina12">
    <w:name w:val="WW-Rimando nota a piè di pagina12"/>
    <w:rPr>
      <w:vertAlign w:val="superscript"/>
    </w:rPr>
  </w:style>
  <w:style w:type="character" w:customStyle="1" w:styleId="WW-Rimandonotadichiusura12">
    <w:name w:val="WW-Rimando nota di chiusura12"/>
    <w:rPr>
      <w:vertAlign w:val="superscript"/>
    </w:rPr>
  </w:style>
  <w:style w:type="character" w:customStyle="1" w:styleId="WW-Rimandonotaapidipagina123">
    <w:name w:val="WW-Rimando nota a piè di pagina123"/>
    <w:rPr>
      <w:vertAlign w:val="superscript"/>
    </w:rPr>
  </w:style>
  <w:style w:type="character" w:customStyle="1" w:styleId="WW-Rimandonotadichiusura123">
    <w:name w:val="WW-Rimando nota di chiusura123"/>
    <w:rPr>
      <w:vertAlign w:val="superscript"/>
    </w:rPr>
  </w:style>
  <w:style w:type="character" w:customStyle="1" w:styleId="WW-Rimandonotaapidipagina1234">
    <w:name w:val="WW-Rimando nota a piè di pagina1234"/>
    <w:rPr>
      <w:vertAlign w:val="superscript"/>
    </w:rPr>
  </w:style>
  <w:style w:type="character" w:customStyle="1" w:styleId="WW-Rimandonotadichiusura1234">
    <w:name w:val="WW-Rimando nota di chiusura1234"/>
    <w:rPr>
      <w:vertAlign w:val="superscript"/>
    </w:rPr>
  </w:style>
  <w:style w:type="character" w:customStyle="1" w:styleId="Carpredefinitoparagrafo4">
    <w:name w:val="Car. predefinito paragrafo4"/>
  </w:style>
  <w:style w:type="character" w:customStyle="1" w:styleId="WW-Rimandonotaapidipagina12345">
    <w:name w:val="WW-Rimando nota a piè di pagina12345"/>
    <w:rPr>
      <w:vertAlign w:val="superscript"/>
    </w:rPr>
  </w:style>
  <w:style w:type="character" w:customStyle="1" w:styleId="WW-Rimandonotadichiusura12345">
    <w:name w:val="WW-Rimando nota di chiusura12345"/>
    <w:rPr>
      <w:vertAlign w:val="superscript"/>
    </w:rPr>
  </w:style>
  <w:style w:type="character" w:customStyle="1" w:styleId="WW-Rimandonotaapidipagina123456">
    <w:name w:val="WW-Rimando nota a piè di pagina123456"/>
    <w:rPr>
      <w:vertAlign w:val="superscript"/>
    </w:rPr>
  </w:style>
  <w:style w:type="character" w:customStyle="1" w:styleId="WW-Rimandonotadichiusura123456">
    <w:name w:val="WW-Rimando nota di chiusura123456"/>
    <w:rPr>
      <w:vertAlign w:val="superscript"/>
    </w:rPr>
  </w:style>
  <w:style w:type="character" w:customStyle="1" w:styleId="WW-Rimandonotaapidipagina1234567">
    <w:name w:val="WW-Rimando nota a piè di pagina1234567"/>
    <w:rPr>
      <w:vertAlign w:val="superscript"/>
    </w:rPr>
  </w:style>
  <w:style w:type="character" w:customStyle="1" w:styleId="WW-Rimandonotadichiusura1234567">
    <w:name w:val="WW-Rimando nota di chiusura1234567"/>
    <w:rPr>
      <w:vertAlign w:val="superscript"/>
    </w:rPr>
  </w:style>
  <w:style w:type="character" w:customStyle="1" w:styleId="WW-Rimandonotaapidipagina12345678">
    <w:name w:val="WW-Rimando nota a piè di pagina12345678"/>
    <w:rPr>
      <w:vertAlign w:val="superscript"/>
    </w:rPr>
  </w:style>
  <w:style w:type="character" w:customStyle="1" w:styleId="WW-Rimandonotadichiusura12345678">
    <w:name w:val="WW-Rimando nota di chiusura12345678"/>
    <w:rPr>
      <w:vertAlign w:val="superscript"/>
    </w:rPr>
  </w:style>
  <w:style w:type="character" w:customStyle="1" w:styleId="WW-Rimandonotaapidipagina123456789">
    <w:name w:val="WW-Rimando nota a piè di pagina123456789"/>
    <w:rPr>
      <w:vertAlign w:val="superscript"/>
    </w:rPr>
  </w:style>
  <w:style w:type="character" w:customStyle="1" w:styleId="WW-Rimandonotadichiusura123456789">
    <w:name w:val="WW-Rimando nota di chiusura123456789"/>
    <w:rPr>
      <w:vertAlign w:val="superscript"/>
    </w:rPr>
  </w:style>
  <w:style w:type="character" w:customStyle="1" w:styleId="WW-Rimandonotaapidipagina12345678910">
    <w:name w:val="WW-Rimando nota a piè di pagina12345678910"/>
    <w:rPr>
      <w:vertAlign w:val="superscript"/>
    </w:rPr>
  </w:style>
  <w:style w:type="character" w:customStyle="1" w:styleId="WW-Rimandonotadichiusura12345678910">
    <w:name w:val="WW-Rimando nota di chiusura12345678910"/>
    <w:rPr>
      <w:vertAlign w:val="superscript"/>
    </w:rPr>
  </w:style>
  <w:style w:type="character" w:customStyle="1" w:styleId="WW-Rimandonotaapidipagina1234567891011">
    <w:name w:val="WW-Rimando nota a piè di pagina1234567891011"/>
    <w:rPr>
      <w:vertAlign w:val="superscript"/>
    </w:rPr>
  </w:style>
  <w:style w:type="character" w:customStyle="1" w:styleId="WW-Rimandonotadichiusura1234567891011">
    <w:name w:val="WW-Rimando nota di chiusura1234567891011"/>
    <w:rPr>
      <w:vertAlign w:val="superscript"/>
    </w:rPr>
  </w:style>
  <w:style w:type="character" w:customStyle="1" w:styleId="WW-Rimandonotaapidipagina123456789101112">
    <w:name w:val="WW-Rimando nota a piè di pagina123456789101112"/>
    <w:rPr>
      <w:vertAlign w:val="superscript"/>
    </w:rPr>
  </w:style>
  <w:style w:type="character" w:customStyle="1" w:styleId="WW-Rimandonotadichiusura123456789101112">
    <w:name w:val="WW-Rimando nota di chiusura123456789101112"/>
    <w:rPr>
      <w:vertAlign w:val="superscript"/>
    </w:rPr>
  </w:style>
  <w:style w:type="character" w:customStyle="1" w:styleId="WW-Rimandonotaapidipagina12345678910111213">
    <w:name w:val="WW-Rimando nota a piè di pagina12345678910111213"/>
    <w:rPr>
      <w:vertAlign w:val="superscript"/>
    </w:rPr>
  </w:style>
  <w:style w:type="character" w:customStyle="1" w:styleId="WW-Rimandonotadichiusura12345678910111213">
    <w:name w:val="WW-Rimando nota di chiusura12345678910111213"/>
    <w:rPr>
      <w:vertAlign w:val="superscript"/>
    </w:rPr>
  </w:style>
  <w:style w:type="character" w:customStyle="1" w:styleId="WW-Rimandonotaapidipagina1234567891011121314">
    <w:name w:val="WW-Rimando nota a piè di pagina1234567891011121314"/>
    <w:rPr>
      <w:vertAlign w:val="superscript"/>
    </w:rPr>
  </w:style>
  <w:style w:type="character" w:customStyle="1" w:styleId="WW-Rimandonotadichiusura1234567891011121314">
    <w:name w:val="WW-Rimando nota di chiusura1234567891011121314"/>
    <w:rPr>
      <w:vertAlign w:val="superscript"/>
    </w:rPr>
  </w:style>
  <w:style w:type="character" w:customStyle="1" w:styleId="WW-Rimandonotaapidipagina123456789101112131415">
    <w:name w:val="WW-Rimando nota a piè di pagina123456789101112131415"/>
    <w:rPr>
      <w:vertAlign w:val="superscript"/>
    </w:rPr>
  </w:style>
  <w:style w:type="character" w:customStyle="1" w:styleId="WW-Rimandonotadichiusura123456789101112131415">
    <w:name w:val="WW-Rimando nota di chiusura123456789101112131415"/>
    <w:rPr>
      <w:vertAlign w:val="superscript"/>
    </w:rPr>
  </w:style>
  <w:style w:type="character" w:customStyle="1" w:styleId="WW-Rimandonotaapidipagina12345678910111213141516">
    <w:name w:val="WW-Rimando nota a piè di pagina12345678910111213141516"/>
    <w:rPr>
      <w:vertAlign w:val="superscript"/>
    </w:rPr>
  </w:style>
  <w:style w:type="character" w:customStyle="1" w:styleId="WW-Rimandonotadichiusura12345678910111213141516">
    <w:name w:val="WW-Rimando nota di chiusura12345678910111213141516"/>
    <w:rPr>
      <w:vertAlign w:val="superscript"/>
    </w:rPr>
  </w:style>
  <w:style w:type="character" w:customStyle="1" w:styleId="WW-Rimandonotaapidipagina1234567891011121314151617">
    <w:name w:val="WW-Rimando nota a piè di pagina1234567891011121314151617"/>
    <w:rPr>
      <w:vertAlign w:val="superscript"/>
    </w:rPr>
  </w:style>
  <w:style w:type="character" w:customStyle="1" w:styleId="WW-Rimandonotadichiusura1234567891011121314151617">
    <w:name w:val="WW-Rimando nota di chiusura1234567891011121314151617"/>
    <w:rPr>
      <w:vertAlign w:val="superscript"/>
    </w:rPr>
  </w:style>
  <w:style w:type="character" w:customStyle="1" w:styleId="WW-Rimandonotaapidipagina123456789101112131415161718">
    <w:name w:val="WW-Rimando nota a piè di pagina123456789101112131415161718"/>
    <w:rPr>
      <w:vertAlign w:val="superscript"/>
    </w:rPr>
  </w:style>
  <w:style w:type="character" w:customStyle="1" w:styleId="WW-Rimandonotadichiusura123456789101112131415161718">
    <w:name w:val="WW-Rimando nota di chiusura123456789101112131415161718"/>
    <w:rPr>
      <w:vertAlign w:val="superscript"/>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styleId="Enfasigrassetto">
    <w:name w:val="Strong"/>
    <w:uiPriority w:val="22"/>
    <w:qFormat/>
    <w:rPr>
      <w:b/>
      <w:bCs/>
    </w:rPr>
  </w:style>
  <w:style w:type="character" w:customStyle="1" w:styleId="WW-Rimandonotaapidipagina12345678910111213141516171819">
    <w:name w:val="WW-Rimando nota a piè di pagina12345678910111213141516171819"/>
    <w:rPr>
      <w:vertAlign w:val="superscript"/>
    </w:rPr>
  </w:style>
  <w:style w:type="character" w:customStyle="1" w:styleId="WW-Rimandonotadichiusura12345678910111213141516171819">
    <w:name w:val="WW-Rimando nota di chiusura12345678910111213141516171819"/>
    <w:rPr>
      <w:vertAlign w:val="superscript"/>
    </w:rPr>
  </w:style>
  <w:style w:type="character" w:customStyle="1" w:styleId="WW-Rimandonotaapidipagina1234567891011121314151617181920">
    <w:name w:val="WW-Rimando nota a piè di pagina1234567891011121314151617181920"/>
    <w:rPr>
      <w:vertAlign w:val="superscript"/>
    </w:rPr>
  </w:style>
  <w:style w:type="character" w:customStyle="1" w:styleId="WW-Rimandonotadichiusura1234567891011121314151617181920">
    <w:name w:val="WW-Rimando nota di chiusura1234567891011121314151617181920"/>
    <w:rPr>
      <w:vertAlign w:val="superscript"/>
    </w:rPr>
  </w:style>
  <w:style w:type="character" w:customStyle="1" w:styleId="WW-Rimandonotaapidipagina123456789101112131415161718192021">
    <w:name w:val="WW-Rimando nota a piè di pagina123456789101112131415161718192021"/>
    <w:rPr>
      <w:vertAlign w:val="superscript"/>
    </w:rPr>
  </w:style>
  <w:style w:type="character" w:customStyle="1" w:styleId="WW-Rimandonotadichiusura123456789101112131415161718192021">
    <w:name w:val="WW-Rimando nota di chiusura123456789101112131415161718192021"/>
    <w:rPr>
      <w:vertAlign w:val="superscript"/>
    </w:rPr>
  </w:style>
  <w:style w:type="character" w:customStyle="1" w:styleId="WW-Rimandonotaapidipagina12345678910111213141516171819202122">
    <w:name w:val="WW-Rimando nota a piè di pagina12345678910111213141516171819202122"/>
    <w:rPr>
      <w:vertAlign w:val="superscript"/>
    </w:rPr>
  </w:style>
  <w:style w:type="character" w:customStyle="1" w:styleId="WW-Rimandonotadichiusura12345678910111213141516171819202122">
    <w:name w:val="WW-Rimando nota di chiusura12345678910111213141516171819202122"/>
    <w:rPr>
      <w:vertAlign w:val="superscript"/>
    </w:rPr>
  </w:style>
  <w:style w:type="character" w:customStyle="1" w:styleId="WW-Rimandonotaapidipagina1234567891011121314151617181920212223">
    <w:name w:val="WW-Rimando nota a piè di pagina1234567891011121314151617181920212223"/>
    <w:rPr>
      <w:vertAlign w:val="superscript"/>
    </w:rPr>
  </w:style>
  <w:style w:type="character" w:customStyle="1" w:styleId="WW-Rimandonotadichiusura1234567891011121314151617181920212223">
    <w:name w:val="WW-Rimando nota di chiusura1234567891011121314151617181920212223"/>
    <w:rPr>
      <w:vertAlign w:val="superscript"/>
    </w:rPr>
  </w:style>
  <w:style w:type="character" w:customStyle="1" w:styleId="WW-Rimandonotaapidipagina123456789101112131415161718192021222324">
    <w:name w:val="WW-Rimando nota a piè di pagina123456789101112131415161718192021222324"/>
    <w:rPr>
      <w:vertAlign w:val="superscript"/>
    </w:rPr>
  </w:style>
  <w:style w:type="character" w:customStyle="1" w:styleId="WW-Rimandonotadichiusura123456789101112131415161718192021222324">
    <w:name w:val="WW-Rimando nota di chiusura123456789101112131415161718192021222324"/>
    <w:rPr>
      <w:vertAlign w:val="superscript"/>
    </w:rPr>
  </w:style>
  <w:style w:type="character" w:customStyle="1" w:styleId="Rimandonotaapidipagina2">
    <w:name w:val="Rimando nota a piè di pagina2"/>
    <w:rPr>
      <w:vertAlign w:val="superscript"/>
    </w:rPr>
  </w:style>
  <w:style w:type="character" w:customStyle="1" w:styleId="Carpredefinitoparagrafo1">
    <w:name w:val="Car. predefinito paragrafo1"/>
  </w:style>
  <w:style w:type="character" w:customStyle="1" w:styleId="Carpredefinitoparagrafo3">
    <w:name w:val="Car. predefinito paragrafo3"/>
  </w:style>
  <w:style w:type="character" w:customStyle="1" w:styleId="Zeichenformat">
    <w:name w:val="Zeichenformat"/>
  </w:style>
  <w:style w:type="character" w:customStyle="1" w:styleId="ListLabel1">
    <w:name w:val="ListLabel 1"/>
    <w:rPr>
      <w:rFonts w:eastAsia="Times New Roman"/>
    </w:rPr>
  </w:style>
  <w:style w:type="character" w:customStyle="1" w:styleId="BodyTextChar">
    <w:name w:val="Body Text Char"/>
    <w:rPr>
      <w:rFonts w:ascii="Arial" w:eastAsia="Arial" w:hAnsi="Arial" w:cs="Arial"/>
      <w:sz w:val="26"/>
      <w:szCs w:val="26"/>
    </w:rPr>
  </w:style>
  <w:style w:type="character" w:customStyle="1" w:styleId="SubtitleChar">
    <w:name w:val="Subtitle Char"/>
    <w:rPr>
      <w:rFonts w:ascii="Arial" w:eastAsia="Times New Roman" w:hAnsi="Arial" w:cs="Arial"/>
      <w:i/>
      <w:sz w:val="22"/>
    </w:rPr>
  </w:style>
  <w:style w:type="character" w:customStyle="1" w:styleId="TitleChar">
    <w:name w:val="Title Char"/>
    <w:rPr>
      <w:rFonts w:ascii="Arial" w:eastAsia="Times New Roman" w:hAnsi="Arial" w:cs="Arial"/>
      <w:b/>
      <w:sz w:val="22"/>
    </w:rPr>
  </w:style>
  <w:style w:type="character" w:customStyle="1" w:styleId="Heading7Char">
    <w:name w:val="Heading 7 Char"/>
    <w:rPr>
      <w:rFonts w:ascii="Cambria" w:eastAsia="Times New Roman" w:hAnsi="Cambria" w:cs="Cambria"/>
      <w:i/>
      <w:iCs/>
      <w:color w:val="404040"/>
      <w:sz w:val="26"/>
      <w:szCs w:val="26"/>
    </w:rPr>
  </w:style>
  <w:style w:type="character" w:customStyle="1" w:styleId="Heading5Char">
    <w:name w:val="Heading 5 Char"/>
    <w:rPr>
      <w:rFonts w:ascii="Calibri" w:eastAsia="Times New Roman" w:hAnsi="Calibri" w:cs="Calibri"/>
      <w:b/>
      <w:bCs/>
      <w:color w:val="DF8000"/>
      <w:sz w:val="26"/>
      <w:szCs w:val="26"/>
    </w:rPr>
  </w:style>
  <w:style w:type="character" w:customStyle="1" w:styleId="Heading4Char">
    <w:name w:val="Heading 4 Char"/>
    <w:rPr>
      <w:rFonts w:ascii="Calibri" w:eastAsia="Times New Roman" w:hAnsi="Calibri" w:cs="Calibri"/>
      <w:b/>
      <w:bCs/>
      <w:color w:val="DF8000"/>
      <w:sz w:val="26"/>
      <w:szCs w:val="26"/>
    </w:rPr>
  </w:style>
  <w:style w:type="character" w:customStyle="1" w:styleId="Heading3Char">
    <w:name w:val="Heading 3 Char"/>
    <w:rPr>
      <w:rFonts w:ascii="Arial" w:eastAsia="Arial" w:hAnsi="Arial" w:cs="Arial"/>
      <w:b/>
      <w:bCs/>
      <w:sz w:val="26"/>
      <w:szCs w:val="26"/>
    </w:rPr>
  </w:style>
  <w:style w:type="character" w:customStyle="1" w:styleId="Heading2Char">
    <w:name w:val="Heading 2 Char"/>
    <w:rPr>
      <w:rFonts w:ascii="Arial" w:eastAsia="Arial" w:hAnsi="Arial" w:cs="Arial"/>
      <w:i/>
      <w:iCs/>
    </w:rPr>
  </w:style>
  <w:style w:type="character" w:customStyle="1" w:styleId="Heading1Char">
    <w:name w:val="Heading 1 Char"/>
    <w:rPr>
      <w:rFonts w:ascii="Arial" w:eastAsia="Arial" w:hAnsi="Arial" w:cs="Arial"/>
      <w:b/>
      <w:bCs/>
      <w:i/>
      <w:iCs/>
    </w:rPr>
  </w:style>
  <w:style w:type="character" w:customStyle="1" w:styleId="ListLabel2">
    <w:name w:val="ListLabel 2"/>
    <w:rPr>
      <w:rFonts w:eastAsia="Times New Roman"/>
    </w:rPr>
  </w:style>
  <w:style w:type="character" w:customStyle="1" w:styleId="ListLabel3">
    <w:name w:val="ListLabel 3"/>
    <w:rPr>
      <w:rFonts w:eastAsia="Times New Roman"/>
    </w:rPr>
  </w:style>
  <w:style w:type="character" w:customStyle="1" w:styleId="Carpredefinitoparagrafo2">
    <w:name w:val="Car. predefinito paragrafo2"/>
  </w:style>
  <w:style w:type="character" w:customStyle="1" w:styleId="Comment">
    <w:name w:val="Comment"/>
    <w:rPr>
      <w:vanish/>
    </w:rPr>
  </w:style>
  <w:style w:type="character" w:customStyle="1" w:styleId="HTMLMarkup">
    <w:name w:val="HTML Markup"/>
    <w:rPr>
      <w:vanish/>
      <w:color w:val="FF0000"/>
    </w:rPr>
  </w:style>
  <w:style w:type="character" w:customStyle="1" w:styleId="Typewriter">
    <w:name w:val="Typewriter"/>
    <w:rPr>
      <w:rFonts w:ascii="Courier New" w:hAnsi="Courier New" w:cs="Courier New"/>
      <w:sz w:val="20"/>
    </w:rPr>
  </w:style>
  <w:style w:type="character" w:customStyle="1" w:styleId="Enfasigrassetto1">
    <w:name w:val="Enfasi (grassetto)1"/>
    <w:rPr>
      <w:b/>
    </w:rPr>
  </w:style>
  <w:style w:type="character" w:customStyle="1" w:styleId="Sample">
    <w:name w:val="Sample"/>
    <w:rPr>
      <w:rFonts w:ascii="Courier New" w:hAnsi="Courier New" w:cs="Courier New"/>
    </w:rPr>
  </w:style>
  <w:style w:type="character" w:customStyle="1" w:styleId="Keyboard">
    <w:name w:val="Keyboard"/>
    <w:rPr>
      <w:rFonts w:ascii="Courier New" w:hAnsi="Courier New" w:cs="Courier New"/>
      <w:b/>
      <w:sz w:val="20"/>
    </w:rPr>
  </w:style>
  <w:style w:type="character" w:customStyle="1" w:styleId="CODE">
    <w:name w:val="CODE"/>
    <w:rPr>
      <w:rFonts w:ascii="Courier New" w:hAnsi="Courier New" w:cs="Courier New"/>
      <w:sz w:val="20"/>
    </w:rPr>
  </w:style>
  <w:style w:type="character" w:customStyle="1" w:styleId="CITE">
    <w:name w:val="CITE"/>
    <w:rPr>
      <w:i/>
    </w:rPr>
  </w:style>
  <w:style w:type="character" w:customStyle="1" w:styleId="WWCharLFO2LVL8">
    <w:name w:val="WW_CharLFO2LVL8"/>
    <w:rPr>
      <w:rFonts w:ascii="Courier New" w:eastAsia="Courier New" w:hAnsi="Courier New" w:cs="Courier New"/>
    </w:rPr>
  </w:style>
  <w:style w:type="character" w:customStyle="1" w:styleId="WWCharLFO2LVL5">
    <w:name w:val="WW_CharLFO2LVL5"/>
    <w:rPr>
      <w:rFonts w:ascii="Courier New" w:eastAsia="Courier New" w:hAnsi="Courier New" w:cs="Courier New"/>
    </w:rPr>
  </w:style>
  <w:style w:type="character" w:customStyle="1" w:styleId="WWCharLFO2LVL2">
    <w:name w:val="WW_CharLFO2LVL2"/>
    <w:rPr>
      <w:rFonts w:ascii="Courier New" w:eastAsia="Courier New" w:hAnsi="Courier New" w:cs="Courier New"/>
    </w:rPr>
  </w:style>
  <w:style w:type="character" w:customStyle="1" w:styleId="Collegamentoipertestuale1">
    <w:name w:val="Collegamento ipertestuale1"/>
    <w:rPr>
      <w:color w:val="0563C1"/>
      <w:u w:val="single"/>
    </w:rPr>
  </w:style>
  <w:style w:type="character" w:customStyle="1" w:styleId="WWCharLFO34LVL9">
    <w:name w:val="WW_CharLFO34LVL9"/>
    <w:rPr>
      <w:rFonts w:ascii="OpenSymbol" w:eastAsia="OpenSymbol" w:hAnsi="OpenSymbol" w:cs="OpenSymbol"/>
    </w:rPr>
  </w:style>
  <w:style w:type="character" w:customStyle="1" w:styleId="WWCharLFO34LVL8">
    <w:name w:val="WW_CharLFO34LVL8"/>
    <w:rPr>
      <w:rFonts w:ascii="OpenSymbol" w:eastAsia="OpenSymbol" w:hAnsi="OpenSymbol" w:cs="OpenSymbol"/>
    </w:rPr>
  </w:style>
  <w:style w:type="character" w:customStyle="1" w:styleId="WWCharLFO34LVL7">
    <w:name w:val="WW_CharLFO34LVL7"/>
    <w:rPr>
      <w:rFonts w:ascii="OpenSymbol" w:eastAsia="OpenSymbol" w:hAnsi="OpenSymbol" w:cs="OpenSymbol"/>
    </w:rPr>
  </w:style>
  <w:style w:type="character" w:customStyle="1" w:styleId="WWCharLFO34LVL6">
    <w:name w:val="WW_CharLFO34LVL6"/>
    <w:rPr>
      <w:rFonts w:ascii="OpenSymbol" w:eastAsia="OpenSymbol" w:hAnsi="OpenSymbol" w:cs="OpenSymbol"/>
    </w:rPr>
  </w:style>
  <w:style w:type="character" w:customStyle="1" w:styleId="WWCharLFO34LVL5">
    <w:name w:val="WW_CharLFO34LVL5"/>
    <w:rPr>
      <w:rFonts w:ascii="OpenSymbol" w:eastAsia="OpenSymbol" w:hAnsi="OpenSymbol" w:cs="OpenSymbol"/>
    </w:rPr>
  </w:style>
  <w:style w:type="character" w:customStyle="1" w:styleId="WWCharLFO34LVL4">
    <w:name w:val="WW_CharLFO34LVL4"/>
    <w:rPr>
      <w:rFonts w:ascii="OpenSymbol" w:eastAsia="OpenSymbol" w:hAnsi="OpenSymbol" w:cs="OpenSymbol"/>
    </w:rPr>
  </w:style>
  <w:style w:type="character" w:customStyle="1" w:styleId="WWCharLFO34LVL3">
    <w:name w:val="WW_CharLFO34LVL3"/>
    <w:rPr>
      <w:rFonts w:ascii="OpenSymbol" w:eastAsia="OpenSymbol" w:hAnsi="OpenSymbol" w:cs="OpenSymbol"/>
    </w:rPr>
  </w:style>
  <w:style w:type="character" w:customStyle="1" w:styleId="WWCharLFO34LVL2">
    <w:name w:val="WW_CharLFO34LVL2"/>
    <w:rPr>
      <w:rFonts w:ascii="OpenSymbol" w:eastAsia="OpenSymbol" w:hAnsi="OpenSymbol" w:cs="OpenSymbol"/>
    </w:rPr>
  </w:style>
  <w:style w:type="character" w:customStyle="1" w:styleId="WWCharLFO34LVL1">
    <w:name w:val="WW_CharLFO34LVL1"/>
    <w:rPr>
      <w:rFonts w:ascii="OpenSymbol" w:eastAsia="OpenSymbol" w:hAnsi="OpenSymbol" w:cs="OpenSymbol"/>
    </w:rPr>
  </w:style>
  <w:style w:type="character" w:customStyle="1" w:styleId="WWCharLFO33LVL9">
    <w:name w:val="WW_CharLFO33LVL9"/>
    <w:rPr>
      <w:rFonts w:ascii="OpenSymbol" w:eastAsia="OpenSymbol" w:hAnsi="OpenSymbol" w:cs="OpenSymbol"/>
    </w:rPr>
  </w:style>
  <w:style w:type="character" w:customStyle="1" w:styleId="WWCharLFO33LVL8">
    <w:name w:val="WW_CharLFO33LVL8"/>
    <w:rPr>
      <w:rFonts w:ascii="OpenSymbol" w:eastAsia="OpenSymbol" w:hAnsi="OpenSymbol" w:cs="OpenSymbol"/>
    </w:rPr>
  </w:style>
  <w:style w:type="character" w:customStyle="1" w:styleId="WWCharLFO33LVL7">
    <w:name w:val="WW_CharLFO33LVL7"/>
    <w:rPr>
      <w:rFonts w:ascii="OpenSymbol" w:eastAsia="OpenSymbol" w:hAnsi="OpenSymbol" w:cs="OpenSymbol"/>
    </w:rPr>
  </w:style>
  <w:style w:type="character" w:customStyle="1" w:styleId="WWCharLFO33LVL6">
    <w:name w:val="WW_CharLFO33LVL6"/>
    <w:rPr>
      <w:rFonts w:ascii="OpenSymbol" w:eastAsia="OpenSymbol" w:hAnsi="OpenSymbol" w:cs="OpenSymbol"/>
    </w:rPr>
  </w:style>
  <w:style w:type="character" w:customStyle="1" w:styleId="WWCharLFO33LVL5">
    <w:name w:val="WW_CharLFO33LVL5"/>
    <w:rPr>
      <w:rFonts w:ascii="OpenSymbol" w:eastAsia="OpenSymbol" w:hAnsi="OpenSymbol" w:cs="OpenSymbol"/>
    </w:rPr>
  </w:style>
  <w:style w:type="character" w:customStyle="1" w:styleId="WWCharLFO33LVL4">
    <w:name w:val="WW_CharLFO33LVL4"/>
    <w:rPr>
      <w:rFonts w:ascii="OpenSymbol" w:eastAsia="OpenSymbol" w:hAnsi="OpenSymbol" w:cs="OpenSymbol"/>
    </w:rPr>
  </w:style>
  <w:style w:type="character" w:customStyle="1" w:styleId="WWCharLFO33LVL3">
    <w:name w:val="WW_CharLFO33LVL3"/>
    <w:rPr>
      <w:rFonts w:ascii="OpenSymbol" w:eastAsia="OpenSymbol" w:hAnsi="OpenSymbol" w:cs="OpenSymbol"/>
    </w:rPr>
  </w:style>
  <w:style w:type="character" w:customStyle="1" w:styleId="WWCharLFO33LVL2">
    <w:name w:val="WW_CharLFO33LVL2"/>
    <w:rPr>
      <w:rFonts w:ascii="OpenSymbol" w:eastAsia="OpenSymbol" w:hAnsi="OpenSymbol" w:cs="OpenSymbol"/>
    </w:rPr>
  </w:style>
  <w:style w:type="character" w:customStyle="1" w:styleId="WWCharLFO33LVL1">
    <w:name w:val="WW_CharLFO33LVL1"/>
    <w:rPr>
      <w:rFonts w:ascii="OpenSymbol" w:eastAsia="OpenSymbol" w:hAnsi="OpenSymbol" w:cs="OpenSymbol"/>
    </w:rPr>
  </w:style>
  <w:style w:type="character" w:customStyle="1" w:styleId="WWCharLFO32LVL9">
    <w:name w:val="WW_CharLFO32LVL9"/>
    <w:rPr>
      <w:rFonts w:ascii="OpenSymbol" w:eastAsia="OpenSymbol" w:hAnsi="OpenSymbol" w:cs="OpenSymbol"/>
    </w:rPr>
  </w:style>
  <w:style w:type="character" w:customStyle="1" w:styleId="WWCharLFO32LVL8">
    <w:name w:val="WW_CharLFO32LVL8"/>
    <w:rPr>
      <w:rFonts w:ascii="OpenSymbol" w:eastAsia="OpenSymbol" w:hAnsi="OpenSymbol" w:cs="OpenSymbol"/>
    </w:rPr>
  </w:style>
  <w:style w:type="character" w:customStyle="1" w:styleId="WWCharLFO32LVL7">
    <w:name w:val="WW_CharLFO32LVL7"/>
    <w:rPr>
      <w:rFonts w:ascii="OpenSymbol" w:eastAsia="OpenSymbol" w:hAnsi="OpenSymbol" w:cs="OpenSymbol"/>
    </w:rPr>
  </w:style>
  <w:style w:type="character" w:customStyle="1" w:styleId="WWCharLFO32LVL6">
    <w:name w:val="WW_CharLFO32LVL6"/>
    <w:rPr>
      <w:rFonts w:ascii="OpenSymbol" w:eastAsia="OpenSymbol" w:hAnsi="OpenSymbol" w:cs="OpenSymbol"/>
    </w:rPr>
  </w:style>
  <w:style w:type="character" w:customStyle="1" w:styleId="WWCharLFO32LVL5">
    <w:name w:val="WW_CharLFO32LVL5"/>
    <w:rPr>
      <w:rFonts w:ascii="OpenSymbol" w:eastAsia="OpenSymbol" w:hAnsi="OpenSymbol" w:cs="OpenSymbol"/>
    </w:rPr>
  </w:style>
  <w:style w:type="character" w:customStyle="1" w:styleId="WWCharLFO32LVL4">
    <w:name w:val="WW_CharLFO32LVL4"/>
    <w:rPr>
      <w:rFonts w:ascii="OpenSymbol" w:eastAsia="OpenSymbol" w:hAnsi="OpenSymbol" w:cs="OpenSymbol"/>
    </w:rPr>
  </w:style>
  <w:style w:type="character" w:customStyle="1" w:styleId="WWCharLFO32LVL3">
    <w:name w:val="WW_CharLFO32LVL3"/>
    <w:rPr>
      <w:rFonts w:ascii="OpenSymbol" w:eastAsia="OpenSymbol" w:hAnsi="OpenSymbol" w:cs="OpenSymbol"/>
    </w:rPr>
  </w:style>
  <w:style w:type="character" w:customStyle="1" w:styleId="WWCharLFO32LVL2">
    <w:name w:val="WW_CharLFO32LVL2"/>
    <w:rPr>
      <w:rFonts w:ascii="OpenSymbol" w:eastAsia="OpenSymbol" w:hAnsi="OpenSymbol" w:cs="OpenSymbol"/>
    </w:rPr>
  </w:style>
  <w:style w:type="character" w:customStyle="1" w:styleId="WWCharLFO32LVL1">
    <w:name w:val="WW_CharLFO32LVL1"/>
    <w:rPr>
      <w:rFonts w:ascii="OpenSymbol" w:eastAsia="OpenSymbol" w:hAnsi="OpenSymbol" w:cs="OpenSymbol"/>
    </w:rPr>
  </w:style>
  <w:style w:type="character" w:customStyle="1" w:styleId="WWCharLFO31LVL9">
    <w:name w:val="WW_CharLFO31LVL9"/>
    <w:rPr>
      <w:rFonts w:ascii="OpenSymbol" w:eastAsia="Symbol" w:hAnsi="OpenSymbol" w:cs="OpenSymbol"/>
    </w:rPr>
  </w:style>
  <w:style w:type="character" w:customStyle="1" w:styleId="WWCharLFO31LVL8">
    <w:name w:val="WW_CharLFO31LVL8"/>
    <w:rPr>
      <w:rFonts w:ascii="OpenSymbol" w:eastAsia="Symbol" w:hAnsi="OpenSymbol" w:cs="OpenSymbol"/>
    </w:rPr>
  </w:style>
  <w:style w:type="character" w:customStyle="1" w:styleId="WWCharLFO31LVL7">
    <w:name w:val="WW_CharLFO31LVL7"/>
    <w:rPr>
      <w:rFonts w:ascii="OpenSymbol" w:eastAsia="Symbol" w:hAnsi="OpenSymbol" w:cs="OpenSymbol"/>
    </w:rPr>
  </w:style>
  <w:style w:type="character" w:customStyle="1" w:styleId="WWCharLFO31LVL6">
    <w:name w:val="WW_CharLFO31LVL6"/>
    <w:rPr>
      <w:rFonts w:ascii="OpenSymbol" w:eastAsia="Symbol" w:hAnsi="OpenSymbol" w:cs="OpenSymbol"/>
    </w:rPr>
  </w:style>
  <w:style w:type="character" w:customStyle="1" w:styleId="WWCharLFO31LVL5">
    <w:name w:val="WW_CharLFO31LVL5"/>
    <w:rPr>
      <w:rFonts w:ascii="OpenSymbol" w:eastAsia="Symbol" w:hAnsi="OpenSymbol" w:cs="OpenSymbol"/>
    </w:rPr>
  </w:style>
  <w:style w:type="character" w:customStyle="1" w:styleId="WWCharLFO31LVL4">
    <w:name w:val="WW_CharLFO31LVL4"/>
    <w:rPr>
      <w:rFonts w:ascii="OpenSymbol" w:eastAsia="Symbol" w:hAnsi="OpenSymbol" w:cs="OpenSymbol"/>
    </w:rPr>
  </w:style>
  <w:style w:type="character" w:customStyle="1" w:styleId="WWCharLFO31LVL3">
    <w:name w:val="WW_CharLFO31LVL3"/>
    <w:rPr>
      <w:rFonts w:ascii="OpenSymbol" w:eastAsia="Symbol" w:hAnsi="OpenSymbol" w:cs="OpenSymbol"/>
    </w:rPr>
  </w:style>
  <w:style w:type="character" w:customStyle="1" w:styleId="WWCharLFO31LVL2">
    <w:name w:val="WW_CharLFO31LVL2"/>
    <w:rPr>
      <w:rFonts w:ascii="OpenSymbol" w:eastAsia="Symbol" w:hAnsi="OpenSymbol" w:cs="OpenSymbol"/>
    </w:rPr>
  </w:style>
  <w:style w:type="character" w:customStyle="1" w:styleId="WWCharLFO31LVL1">
    <w:name w:val="WW_CharLFO31LVL1"/>
    <w:rPr>
      <w:rFonts w:ascii="OpenSymbol" w:eastAsia="Symbol" w:hAnsi="OpenSymbol" w:cs="OpenSymbol"/>
    </w:rPr>
  </w:style>
  <w:style w:type="character" w:customStyle="1" w:styleId="WWCharLFO30LVL9">
    <w:name w:val="WW_CharLFO30LVL9"/>
    <w:rPr>
      <w:rFonts w:eastAsia="Times New Roman"/>
    </w:rPr>
  </w:style>
  <w:style w:type="character" w:customStyle="1" w:styleId="WWCharLFO30LVL8">
    <w:name w:val="WW_CharLFO30LVL8"/>
    <w:rPr>
      <w:rFonts w:eastAsia="Times New Roman"/>
    </w:rPr>
  </w:style>
  <w:style w:type="character" w:customStyle="1" w:styleId="WWCharLFO30LVL7">
    <w:name w:val="WW_CharLFO30LVL7"/>
    <w:rPr>
      <w:rFonts w:eastAsia="Times New Roman"/>
    </w:rPr>
  </w:style>
  <w:style w:type="character" w:customStyle="1" w:styleId="WWCharLFO30LVL6">
    <w:name w:val="WW_CharLFO30LVL6"/>
    <w:rPr>
      <w:rFonts w:eastAsia="Times New Roman"/>
    </w:rPr>
  </w:style>
  <w:style w:type="character" w:customStyle="1" w:styleId="WWCharLFO30LVL5">
    <w:name w:val="WW_CharLFO30LVL5"/>
    <w:rPr>
      <w:rFonts w:eastAsia="Times New Roman"/>
    </w:rPr>
  </w:style>
  <w:style w:type="character" w:customStyle="1" w:styleId="WWCharLFO30LVL4">
    <w:name w:val="WW_CharLFO30LVL4"/>
    <w:rPr>
      <w:rFonts w:eastAsia="Times New Roman"/>
    </w:rPr>
  </w:style>
  <w:style w:type="character" w:customStyle="1" w:styleId="WWCharLFO30LVL3">
    <w:name w:val="WW_CharLFO30LVL3"/>
    <w:rPr>
      <w:rFonts w:eastAsia="Times New Roman"/>
    </w:rPr>
  </w:style>
  <w:style w:type="character" w:customStyle="1" w:styleId="WWCharLFO30LVL2">
    <w:name w:val="WW_CharLFO30LVL2"/>
    <w:rPr>
      <w:rFonts w:eastAsia="Times New Roman"/>
    </w:rPr>
  </w:style>
  <w:style w:type="character" w:customStyle="1" w:styleId="WWCharLFO30LVL1">
    <w:name w:val="WW_CharLFO30LVL1"/>
    <w:rPr>
      <w:rFonts w:ascii="Garamond" w:hAnsi="Garamond" w:cs="Garamond"/>
      <w:b/>
      <w:i w:val="0"/>
    </w:rPr>
  </w:style>
  <w:style w:type="character" w:customStyle="1" w:styleId="WWCharLFO29LVL9">
    <w:name w:val="WW_CharLFO29LVL9"/>
    <w:rPr>
      <w:rFonts w:eastAsia="Times New Roman"/>
    </w:rPr>
  </w:style>
  <w:style w:type="character" w:customStyle="1" w:styleId="WWCharLFO29LVL8">
    <w:name w:val="WW_CharLFO29LVL8"/>
    <w:rPr>
      <w:rFonts w:eastAsia="Times New Roman"/>
    </w:rPr>
  </w:style>
  <w:style w:type="character" w:customStyle="1" w:styleId="WWCharLFO29LVL7">
    <w:name w:val="WW_CharLFO29LVL7"/>
    <w:rPr>
      <w:rFonts w:eastAsia="Times New Roman"/>
    </w:rPr>
  </w:style>
  <w:style w:type="character" w:customStyle="1" w:styleId="WWCharLFO29LVL6">
    <w:name w:val="WW_CharLFO29LVL6"/>
    <w:rPr>
      <w:rFonts w:eastAsia="Times New Roman"/>
    </w:rPr>
  </w:style>
  <w:style w:type="character" w:customStyle="1" w:styleId="WWCharLFO29LVL5">
    <w:name w:val="WW_CharLFO29LVL5"/>
    <w:rPr>
      <w:rFonts w:eastAsia="Times New Roman"/>
    </w:rPr>
  </w:style>
  <w:style w:type="character" w:customStyle="1" w:styleId="WWCharLFO29LVL4">
    <w:name w:val="WW_CharLFO29LVL4"/>
    <w:rPr>
      <w:rFonts w:eastAsia="Times New Roman"/>
    </w:rPr>
  </w:style>
  <w:style w:type="character" w:customStyle="1" w:styleId="WWCharLFO29LVL3">
    <w:name w:val="WW_CharLFO29LVL3"/>
    <w:rPr>
      <w:rFonts w:eastAsia="Times New Roman"/>
    </w:rPr>
  </w:style>
  <w:style w:type="character" w:customStyle="1" w:styleId="WWCharLFO29LVL2">
    <w:name w:val="WW_CharLFO29LVL2"/>
    <w:rPr>
      <w:rFonts w:eastAsia="Times New Roman"/>
    </w:rPr>
  </w:style>
  <w:style w:type="character" w:customStyle="1" w:styleId="WWCharLFO29LVL1">
    <w:name w:val="WW_CharLFO29LVL1"/>
    <w:rPr>
      <w:rFonts w:eastAsia="Times New Roman"/>
      <w:bCs/>
      <w:iCs w:val="0"/>
      <w:szCs w:val="24"/>
    </w:rPr>
  </w:style>
  <w:style w:type="character" w:customStyle="1" w:styleId="WWCharLFO9LVL8">
    <w:name w:val="WW_CharLFO9LVL8"/>
    <w:rPr>
      <w:rFonts w:ascii="Courier New" w:eastAsia="Courier New" w:hAnsi="Courier New" w:cs="Courier New"/>
    </w:rPr>
  </w:style>
  <w:style w:type="character" w:customStyle="1" w:styleId="WWCharLFO9LVL5">
    <w:name w:val="WW_CharLFO9LVL5"/>
    <w:rPr>
      <w:rFonts w:ascii="Courier New" w:eastAsia="Courier New" w:hAnsi="Courier New" w:cs="Courier New"/>
    </w:rPr>
  </w:style>
  <w:style w:type="character" w:customStyle="1" w:styleId="WWCharLFO9LVL2">
    <w:name w:val="WW_CharLFO9LVL2"/>
    <w:rPr>
      <w:rFonts w:ascii="Courier New" w:eastAsia="Courier New" w:hAnsi="Courier New" w:cs="Courier New"/>
    </w:rPr>
  </w:style>
  <w:style w:type="character" w:customStyle="1" w:styleId="WWCharLFO9LVL1">
    <w:name w:val="WW_CharLFO9LVL1"/>
    <w:rPr>
      <w:rFonts w:ascii="Tahoma" w:eastAsia="Tahoma" w:hAnsi="Tahoma" w:cs="Tahoma"/>
      <w:sz w:val="18"/>
      <w:szCs w:val="18"/>
    </w:rPr>
  </w:style>
  <w:style w:type="character" w:customStyle="1" w:styleId="WWCharLFO8LVL1">
    <w:name w:val="WW_CharLFO8LVL1"/>
    <w:rPr>
      <w:rFonts w:ascii="Times New Roman" w:eastAsia="Symbol" w:hAnsi="Times New Roman" w:cs="Times New Roman"/>
      <w:color w:val="FF0000"/>
      <w:sz w:val="22"/>
      <w:szCs w:val="22"/>
    </w:rPr>
  </w:style>
  <w:style w:type="character" w:customStyle="1" w:styleId="WWCharLFO6LVL8">
    <w:name w:val="WW_CharLFO6LVL8"/>
    <w:rPr>
      <w:rFonts w:ascii="Courier New" w:eastAsia="Courier New" w:hAnsi="Courier New" w:cs="Courier New"/>
    </w:rPr>
  </w:style>
  <w:style w:type="character" w:customStyle="1" w:styleId="WWCharLFO6LVL5">
    <w:name w:val="WW_CharLFO6LVL5"/>
    <w:rPr>
      <w:rFonts w:ascii="Courier New" w:eastAsia="Courier New" w:hAnsi="Courier New" w:cs="Courier New"/>
    </w:rPr>
  </w:style>
  <w:style w:type="character" w:customStyle="1" w:styleId="WWCharLFO6LVL2">
    <w:name w:val="WW_CharLFO6LVL2"/>
    <w:rPr>
      <w:rFonts w:ascii="Courier New" w:eastAsia="Courier New" w:hAnsi="Courier New" w:cs="Courier New"/>
    </w:rPr>
  </w:style>
  <w:style w:type="character" w:customStyle="1" w:styleId="WWCharLFO6LVL1">
    <w:name w:val="WW_CharLFO6LVL1"/>
    <w:rPr>
      <w:rFonts w:ascii="Times New Roman" w:hAnsi="Times New Roman" w:cs="Times New Roman"/>
      <w:b w:val="0"/>
      <w:i w:val="0"/>
    </w:rPr>
  </w:style>
  <w:style w:type="character" w:customStyle="1" w:styleId="WWCharLFO2LVL1">
    <w:name w:val="WW_CharLFO2LVL1"/>
    <w:rPr>
      <w:rFonts w:ascii="Times New Roman" w:eastAsia="Arial" w:hAnsi="Times New Roman" w:cs="Times New Roman"/>
      <w:sz w:val="24"/>
    </w:rPr>
  </w:style>
  <w:style w:type="character" w:customStyle="1" w:styleId="WWCharLFO1LVL1">
    <w:name w:val="WW_CharLFO1LVL1"/>
    <w:rPr>
      <w:rFonts w:ascii="Arial" w:eastAsia="Arial" w:hAnsi="Arial" w:cs="Arial"/>
      <w:sz w:val="24"/>
      <w:u w:val="single"/>
    </w:rPr>
  </w:style>
  <w:style w:type="character" w:customStyle="1" w:styleId="ListLabel12">
    <w:name w:val="ListLabel 12"/>
    <w:rPr>
      <w:b/>
      <w:i w:val="0"/>
    </w:rPr>
  </w:style>
  <w:style w:type="character" w:customStyle="1" w:styleId="ListLabel9">
    <w:name w:val="ListLabel 9"/>
    <w:rPr>
      <w:rFonts w:eastAsia="Times New Roman"/>
      <w:bCs/>
      <w:iCs w:val="0"/>
      <w:szCs w:val="24"/>
    </w:rPr>
  </w:style>
  <w:style w:type="character" w:customStyle="1" w:styleId="Corpodeltesto">
    <w:name w:val="Corpo del testo_"/>
    <w:rPr>
      <w:sz w:val="24"/>
      <w:lang w:val="it-IT"/>
    </w:rPr>
  </w:style>
  <w:style w:type="character" w:customStyle="1" w:styleId="WW8Num7z2">
    <w:name w:val="WW8Num7z2"/>
  </w:style>
  <w:style w:type="character" w:customStyle="1" w:styleId="WW8Num7z1">
    <w:name w:val="WW8Num7z1"/>
  </w:style>
  <w:style w:type="character" w:customStyle="1" w:styleId="Carpredefinitoparagrafo10">
    <w:name w:val="Car. predefinito paragrafo1"/>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3">
    <w:name w:val="WW8Num6z3"/>
  </w:style>
  <w:style w:type="character" w:customStyle="1" w:styleId="WW8Num6z1">
    <w:name w:val="WW8Num6z1"/>
  </w:style>
  <w:style w:type="character" w:customStyle="1" w:styleId="Enfasicorsivo1">
    <w:name w:val="Enfasi (corsivo)1"/>
    <w:rPr>
      <w:i/>
    </w:rPr>
  </w:style>
  <w:style w:type="character" w:customStyle="1" w:styleId="WWCharLFO19LVL1">
    <w:name w:val="WW_CharLFO19LVL1"/>
    <w:rPr>
      <w:rFonts w:ascii="Garamond" w:hAnsi="Garamond" w:cs="Arial"/>
    </w:rPr>
  </w:style>
  <w:style w:type="character" w:customStyle="1" w:styleId="WWCharLFO19LVL2">
    <w:name w:val="WW_CharLFO19LVL2"/>
    <w:rPr>
      <w:rFonts w:ascii="Courier New" w:hAnsi="Courier New" w:cs="Courier New"/>
    </w:rPr>
  </w:style>
  <w:style w:type="character" w:customStyle="1" w:styleId="WWCharLFO19LVL3">
    <w:name w:val="WW_CharLFO19LVL3"/>
    <w:rPr>
      <w:rFonts w:ascii="Wingdings" w:hAnsi="Wingdings" w:cs="Wingdings"/>
    </w:rPr>
  </w:style>
  <w:style w:type="character" w:customStyle="1" w:styleId="WWCharLFO19LVL4">
    <w:name w:val="WW_CharLFO19LVL4"/>
    <w:rPr>
      <w:rFonts w:ascii="Symbol" w:hAnsi="Symbol" w:cs="Symbol"/>
    </w:rPr>
  </w:style>
  <w:style w:type="character" w:customStyle="1" w:styleId="WWCharLFO19LVL5">
    <w:name w:val="WW_CharLFO19LVL5"/>
    <w:rPr>
      <w:rFonts w:ascii="Courier New" w:hAnsi="Courier New" w:cs="Courier New"/>
    </w:rPr>
  </w:style>
  <w:style w:type="character" w:customStyle="1" w:styleId="WWCharLFO19LVL6">
    <w:name w:val="WW_CharLFO19LVL6"/>
    <w:rPr>
      <w:rFonts w:ascii="Wingdings" w:hAnsi="Wingdings" w:cs="Wingdings"/>
    </w:rPr>
  </w:style>
  <w:style w:type="character" w:customStyle="1" w:styleId="WWCharLFO19LVL7">
    <w:name w:val="WW_CharLFO19LVL7"/>
    <w:rPr>
      <w:rFonts w:ascii="Symbol" w:hAnsi="Symbol" w:cs="Symbol"/>
    </w:rPr>
  </w:style>
  <w:style w:type="character" w:customStyle="1" w:styleId="WWCharLFO19LVL8">
    <w:name w:val="WW_CharLFO19LVL8"/>
    <w:rPr>
      <w:rFonts w:ascii="Courier New" w:hAnsi="Courier New" w:cs="Courier New"/>
    </w:rPr>
  </w:style>
  <w:style w:type="character" w:customStyle="1" w:styleId="WWCharLFO19LVL9">
    <w:name w:val="WW_CharLFO19LVL9"/>
    <w:rPr>
      <w:rFonts w:ascii="Wingdings" w:hAnsi="Wingdings" w:cs="Wingdings"/>
    </w:rPr>
  </w:style>
  <w:style w:type="character" w:customStyle="1" w:styleId="Rimandonotadichiusura2">
    <w:name w:val="Rimando nota di chiusura2"/>
    <w:rPr>
      <w:vertAlign w:val="superscrip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Titolo20">
    <w:name w:val="Titolo2"/>
    <w:basedOn w:val="Normale"/>
    <w:next w:val="Corpodeltesto0"/>
    <w:pPr>
      <w:keepNext/>
      <w:spacing w:before="240" w:after="120"/>
    </w:pPr>
    <w:rPr>
      <w:rFonts w:ascii="Liberation Sans" w:eastAsia="Microsoft YaHei" w:hAnsi="Liberation Sans" w:cs="Arial"/>
      <w:sz w:val="28"/>
      <w:szCs w:val="28"/>
    </w:rPr>
  </w:style>
  <w:style w:type="paragraph" w:customStyle="1" w:styleId="Corpodeltesto0">
    <w:name w:val="Corpo del testo"/>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b/>
      <w:sz w:val="16"/>
      <w:szCs w:val="20"/>
    </w:rPr>
  </w:style>
  <w:style w:type="paragraph" w:styleId="Elenco">
    <w:name w:val="List"/>
    <w:basedOn w:val="Corpodeltesto0"/>
    <w:rPr>
      <w:rFonts w:cs="Tahoma"/>
    </w:rPr>
  </w:style>
  <w:style w:type="paragraph" w:styleId="Didascalia">
    <w:name w:val="caption"/>
    <w:basedOn w:val="Normale"/>
    <w:qFormat/>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customStyle="1" w:styleId="Titolo10">
    <w:name w:val="Titolo1"/>
    <w:basedOn w:val="Normale"/>
    <w:next w:val="Corpodeltesto0"/>
    <w:pPr>
      <w:tabs>
        <w:tab w:val="center" w:pos="4819"/>
        <w:tab w:val="right" w:pos="9638"/>
      </w:tabs>
    </w:pPr>
  </w:style>
  <w:style w:type="paragraph" w:customStyle="1" w:styleId="HeaderandFooter">
    <w:name w:val="Header and Footer"/>
    <w:basedOn w:val="Normale"/>
    <w:pPr>
      <w:suppressLineNumbers/>
      <w:tabs>
        <w:tab w:val="center" w:pos="4819"/>
        <w:tab w:val="right" w:pos="9638"/>
      </w:tabs>
    </w:p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next w:val="Corpodeltesto0"/>
    <w:pPr>
      <w:keepNext/>
      <w:spacing w:before="240" w:after="120"/>
    </w:pPr>
    <w:rPr>
      <w:rFonts w:ascii="Arial" w:eastAsia="MS Mincho" w:hAnsi="Arial" w:cs="Tahoma"/>
      <w:sz w:val="28"/>
      <w:szCs w:val="28"/>
    </w:rPr>
  </w:style>
  <w:style w:type="paragraph" w:customStyle="1" w:styleId="sche3">
    <w:name w:val="sche_3"/>
    <w:pPr>
      <w:widowControl w:val="0"/>
      <w:suppressAutoHyphens/>
      <w:overflowPunct w:val="0"/>
      <w:autoSpaceDE w:val="0"/>
      <w:jc w:val="both"/>
      <w:textAlignment w:val="baseline"/>
    </w:pPr>
    <w:rPr>
      <w:rFonts w:eastAsia="Arial"/>
      <w:kern w:val="2"/>
      <w:lang w:val="en-US" w:eastAsia="zh-CN"/>
    </w:rPr>
  </w:style>
  <w:style w:type="paragraph" w:customStyle="1" w:styleId="sche22">
    <w:name w:val="sche2_2"/>
    <w:pPr>
      <w:widowControl w:val="0"/>
      <w:suppressAutoHyphens/>
      <w:overflowPunct w:val="0"/>
      <w:autoSpaceDE w:val="0"/>
      <w:jc w:val="right"/>
      <w:textAlignment w:val="baseline"/>
    </w:pPr>
    <w:rPr>
      <w:rFonts w:eastAsia="Arial"/>
      <w:kern w:val="2"/>
      <w:lang w:val="en-US" w:eastAsia="zh-CN"/>
    </w:rPr>
  </w:style>
  <w:style w:type="paragraph" w:customStyle="1" w:styleId="sche23">
    <w:name w:val="sche2_3"/>
    <w:pPr>
      <w:widowControl w:val="0"/>
      <w:suppressAutoHyphens/>
      <w:overflowPunct w:val="0"/>
      <w:autoSpaceDE w:val="0"/>
      <w:jc w:val="right"/>
      <w:textAlignment w:val="baseline"/>
    </w:pPr>
    <w:rPr>
      <w:rFonts w:eastAsia="Arial"/>
      <w:kern w:val="2"/>
      <w:lang w:val="en-US" w:eastAsia="zh-CN"/>
    </w:rPr>
  </w:style>
  <w:style w:type="paragraph" w:styleId="Testonotaapidipagina">
    <w:name w:val="footnote text"/>
    <w:basedOn w:val="Normale"/>
    <w:pPr>
      <w:widowControl w:val="0"/>
      <w:overflowPunct w:val="0"/>
      <w:autoSpaceDE w:val="0"/>
      <w:textAlignment w:val="baseline"/>
    </w:pPr>
    <w:rPr>
      <w:sz w:val="20"/>
      <w:szCs w:val="20"/>
    </w:rPr>
  </w:style>
  <w:style w:type="paragraph" w:customStyle="1" w:styleId="Corpodeltesto21">
    <w:name w:val="Corpo del testo 21"/>
    <w:basedOn w:val="Normale"/>
    <w:pPr>
      <w:overflowPunct w:val="0"/>
      <w:autoSpaceDE w:val="0"/>
      <w:spacing w:line="360" w:lineRule="auto"/>
      <w:ind w:left="425"/>
      <w:jc w:val="both"/>
      <w:textAlignment w:val="baseline"/>
    </w:pPr>
    <w:rPr>
      <w:rFonts w:ascii="Arial" w:hAnsi="Arial" w:cs="Arial"/>
      <w:sz w:val="20"/>
      <w:szCs w:val="20"/>
    </w:rPr>
  </w:style>
  <w:style w:type="paragraph" w:customStyle="1" w:styleId="sche4">
    <w:name w:val="sche_4"/>
    <w:pPr>
      <w:widowControl w:val="0"/>
      <w:suppressAutoHyphens/>
      <w:jc w:val="both"/>
    </w:pPr>
    <w:rPr>
      <w:rFonts w:eastAsia="Arial"/>
      <w:kern w:val="2"/>
      <w:lang w:val="en-US" w:eastAsia="zh-CN"/>
    </w:rPr>
  </w:style>
  <w:style w:type="paragraph" w:styleId="Rientrocorpodeltesto">
    <w:name w:val="Body Text Indent"/>
    <w:basedOn w:val="Normale"/>
    <w:pPr>
      <w:tabs>
        <w:tab w:val="left" w:pos="0"/>
        <w:tab w:val="left" w:pos="8496"/>
      </w:tabs>
      <w:spacing w:line="360" w:lineRule="auto"/>
      <w:ind w:left="1068"/>
      <w:jc w:val="both"/>
    </w:pPr>
    <w:rPr>
      <w:spacing w:val="-2"/>
    </w:rPr>
  </w:style>
  <w:style w:type="paragraph" w:styleId="Pidipagina">
    <w:name w:val="footer"/>
    <w:basedOn w:val="Normale"/>
    <w:pPr>
      <w:tabs>
        <w:tab w:val="center" w:pos="4819"/>
        <w:tab w:val="right" w:pos="9638"/>
      </w:tabs>
    </w:pPr>
  </w:style>
  <w:style w:type="paragraph" w:customStyle="1" w:styleId="Rientrocorpodeltesto21">
    <w:name w:val="Rientro corpo del testo 21"/>
    <w:basedOn w:val="Normale"/>
    <w:pPr>
      <w:ind w:left="360"/>
      <w:jc w:val="both"/>
    </w:pPr>
    <w:rPr>
      <w:szCs w:val="20"/>
    </w:rPr>
  </w:style>
  <w:style w:type="paragraph" w:customStyle="1" w:styleId="Rientrocorpodeltesto22">
    <w:name w:val="Rientro corpo del testo 22"/>
    <w:basedOn w:val="Normale"/>
    <w:pPr>
      <w:ind w:left="709" w:hanging="709"/>
      <w:jc w:val="both"/>
    </w:pPr>
    <w:rPr>
      <w:rFonts w:ascii="Verdana" w:hAnsi="Verdana" w:cs="Verdana"/>
      <w:sz w:val="20"/>
    </w:rPr>
  </w:style>
  <w:style w:type="paragraph" w:customStyle="1" w:styleId="Rientrocorpodeltesto31">
    <w:name w:val="Rientro corpo del testo 31"/>
    <w:basedOn w:val="Normale"/>
    <w:pPr>
      <w:ind w:left="426" w:hanging="426"/>
      <w:jc w:val="both"/>
    </w:pPr>
    <w:rPr>
      <w:rFonts w:ascii="Verdana" w:hAnsi="Verdana" w:cs="Verdana"/>
      <w:sz w:val="20"/>
    </w:rPr>
  </w:style>
  <w:style w:type="paragraph" w:customStyle="1" w:styleId="Corpodeltesto210">
    <w:name w:val="Corpo del testo 21"/>
    <w:basedOn w:val="Normale"/>
    <w:pPr>
      <w:widowControl w:val="0"/>
      <w:spacing w:before="120"/>
      <w:jc w:val="both"/>
    </w:p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Rientrocorpodeltesto32">
    <w:name w:val="Rientro corpo del testo 32"/>
    <w:basedOn w:val="Normale"/>
    <w:pPr>
      <w:ind w:left="426"/>
      <w:jc w:val="both"/>
    </w:pPr>
  </w:style>
  <w:style w:type="paragraph" w:customStyle="1" w:styleId="Corpodeltesto31">
    <w:name w:val="Corpo del testo 31"/>
    <w:basedOn w:val="Normale"/>
    <w:pPr>
      <w:pBdr>
        <w:top w:val="single" w:sz="4" w:space="1" w:color="000000"/>
        <w:left w:val="single" w:sz="4" w:space="4" w:color="000000"/>
        <w:bottom w:val="single" w:sz="4" w:space="1" w:color="000000"/>
        <w:right w:val="single" w:sz="4" w:space="4" w:color="000000"/>
      </w:pBdr>
      <w:jc w:val="both"/>
    </w:pPr>
    <w:rPr>
      <w:rFonts w:ascii="Verdana" w:hAnsi="Verdana" w:cs="Verdana"/>
      <w:sz w:val="20"/>
      <w:szCs w:val="20"/>
    </w:rPr>
  </w:style>
  <w:style w:type="paragraph" w:styleId="NormaleWeb">
    <w:name w:val="Normal (Web)"/>
    <w:basedOn w:val="Normale"/>
    <w:uiPriority w:val="99"/>
    <w:pPr>
      <w:spacing w:before="100" w:after="100"/>
    </w:pPr>
    <w:rPr>
      <w:rFonts w:ascii="Arial Unicode MS" w:eastAsia="Arial Unicode MS" w:hAnsi="Arial Unicode MS" w:cs="Arial Unicode MS"/>
    </w:rPr>
  </w:style>
  <w:style w:type="paragraph" w:customStyle="1" w:styleId="Stile4">
    <w:name w:val="Stile4"/>
    <w:basedOn w:val="Normale"/>
    <w:pPr>
      <w:jc w:val="both"/>
    </w:pPr>
    <w:rPr>
      <w:rFonts w:ascii="Garamond" w:hAnsi="Garamond" w:cs="Garamond"/>
      <w:sz w:val="18"/>
      <w:szCs w:val="20"/>
    </w:rPr>
  </w:style>
  <w:style w:type="paragraph" w:customStyle="1" w:styleId="Testodelblocco1">
    <w:name w:val="Testo del blocco1"/>
    <w:basedOn w:val="Normale"/>
    <w:pPr>
      <w:tabs>
        <w:tab w:val="left" w:pos="426"/>
      </w:tabs>
      <w:ind w:left="357" w:right="-1"/>
      <w:jc w:val="both"/>
    </w:pPr>
    <w:rPr>
      <w:rFonts w:ascii="Tahoma" w:hAnsi="Tahoma" w:cs="Tahoma"/>
      <w:sz w:val="18"/>
      <w:szCs w:val="18"/>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western">
    <w:name w:val="western"/>
    <w:basedOn w:val="Normale"/>
    <w:pPr>
      <w:suppressAutoHyphens w:val="0"/>
      <w:spacing w:before="100"/>
    </w:pPr>
    <w:rPr>
      <w:rFonts w:ascii="Arial" w:eastAsia="Arial Unicode MS" w:hAnsi="Arial" w:cs="Arial"/>
      <w:sz w:val="16"/>
      <w:szCs w:val="16"/>
    </w:rPr>
  </w:style>
  <w:style w:type="paragraph" w:customStyle="1" w:styleId="Normale2">
    <w:name w:val="Normale2"/>
    <w:pPr>
      <w:widowControl w:val="0"/>
      <w:suppressAutoHyphens/>
    </w:pPr>
    <w:rPr>
      <w:rFonts w:eastAsia="SimSun" w:cs="Mangal"/>
      <w:kern w:val="2"/>
      <w:sz w:val="24"/>
      <w:szCs w:val="24"/>
      <w:lang w:eastAsia="zh-CN" w:bidi="hi-IN"/>
    </w:rPr>
  </w:style>
  <w:style w:type="paragraph" w:customStyle="1" w:styleId="Default">
    <w:name w:val="Default"/>
    <w:basedOn w:val="Normale"/>
    <w:pPr>
      <w:autoSpaceDE w:val="0"/>
    </w:pPr>
    <w:rPr>
      <w:color w:val="000000"/>
      <w:lang w:bidi="hi-IN"/>
    </w:rPr>
  </w:style>
  <w:style w:type="paragraph" w:customStyle="1" w:styleId="Contenutocornice">
    <w:name w:val="Contenuto cornice"/>
    <w:basedOn w:val="Corpodeltesto0"/>
  </w:style>
  <w:style w:type="paragraph" w:customStyle="1" w:styleId="disciplinare">
    <w:name w:val="disciplinare"/>
    <w:basedOn w:val="Normale"/>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dfootnote">
    <w:name w:val="sdfootnote"/>
    <w:basedOn w:val="Normale"/>
    <w:pPr>
      <w:suppressAutoHyphens w:val="0"/>
      <w:spacing w:before="100"/>
      <w:ind w:left="284" w:hanging="284"/>
    </w:pPr>
    <w:rPr>
      <w:rFonts w:ascii="Arial Unicode MS" w:eastAsia="Arial Unicode MS" w:hAnsi="Arial Unicode MS" w:cs="Arial Unicode MS"/>
      <w:sz w:val="20"/>
      <w:szCs w:val="20"/>
    </w:rPr>
  </w:style>
  <w:style w:type="paragraph" w:customStyle="1" w:styleId="NormaleWeb1">
    <w:name w:val="Normale (Web)1"/>
    <w:basedOn w:val="Normale"/>
    <w:pPr>
      <w:suppressAutoHyphens w:val="0"/>
      <w:spacing w:before="100"/>
    </w:pPr>
    <w:rPr>
      <w:rFonts w:ascii="Arial Unicode MS" w:eastAsia="Arial Unicode MS" w:hAnsi="Arial Unicode MS" w:cs="Arial Unicode MS"/>
    </w:rPr>
  </w:style>
  <w:style w:type="paragraph" w:customStyle="1" w:styleId="Rientrocorpodeltesto210">
    <w:name w:val="Rientro corpo del testo 21"/>
    <w:basedOn w:val="Normale"/>
    <w:pPr>
      <w:tabs>
        <w:tab w:val="left" w:pos="1788"/>
      </w:tabs>
      <w:ind w:left="720"/>
      <w:jc w:val="both"/>
    </w:pPr>
  </w:style>
  <w:style w:type="paragraph" w:customStyle="1" w:styleId="Paragrafoelenco1">
    <w:name w:val="Paragrafo elenco1"/>
    <w:basedOn w:val="Normale"/>
    <w:pPr>
      <w:ind w:left="708"/>
    </w:pPr>
  </w:style>
  <w:style w:type="paragraph" w:customStyle="1" w:styleId="Nessunaspaziatura1">
    <w:name w:val="Nessuna spaziatura1"/>
    <w:basedOn w:val="Normale"/>
    <w:pPr>
      <w:suppressAutoHyphens w:val="0"/>
      <w:spacing w:after="120"/>
      <w:jc w:val="both"/>
    </w:pPr>
    <w:rPr>
      <w:rFonts w:ascii="Calibri" w:hAnsi="Calibri" w:cs="Calibri"/>
      <w:sz w:val="18"/>
      <w:szCs w:val="20"/>
    </w:rPr>
  </w:style>
  <w:style w:type="paragraph" w:customStyle="1" w:styleId="Tabellanormale1">
    <w:name w:val="Tabella normale1"/>
    <w:pPr>
      <w:suppressAutoHyphens/>
      <w:spacing w:after="160" w:line="252" w:lineRule="auto"/>
    </w:pPr>
    <w:rPr>
      <w:rFonts w:ascii="Calibri" w:hAnsi="Calibri" w:cs="Liberation Serif"/>
      <w:kern w:val="2"/>
      <w:sz w:val="22"/>
      <w:szCs w:val="22"/>
      <w:lang w:eastAsia="zh-CN" w:bidi="hi-IN"/>
    </w:rPr>
  </w:style>
  <w:style w:type="paragraph" w:customStyle="1" w:styleId="NormaleWeb2">
    <w:name w:val="Normale (Web)2"/>
    <w:basedOn w:val="Normale"/>
    <w:pPr>
      <w:spacing w:before="100" w:after="119"/>
    </w:pPr>
  </w:style>
  <w:style w:type="paragraph" w:customStyle="1" w:styleId="z-TopofForm">
    <w:name w:val="z-Top of Form"/>
    <w:pPr>
      <w:pBdr>
        <w:top w:val="none" w:sz="0" w:space="0" w:color="000000"/>
        <w:left w:val="none" w:sz="0" w:space="0" w:color="000000"/>
        <w:bottom w:val="double" w:sz="2" w:space="0" w:color="000000"/>
        <w:right w:val="none" w:sz="0" w:space="0" w:color="000000"/>
      </w:pBdr>
      <w:suppressAutoHyphens/>
      <w:jc w:val="center"/>
      <w:textAlignment w:val="baseline"/>
    </w:pPr>
    <w:rPr>
      <w:rFonts w:ascii="Arial" w:eastAsia="Courier New" w:hAnsi="Arial" w:cs="Liberation Serif"/>
      <w:vanish/>
      <w:kern w:val="2"/>
      <w:sz w:val="16"/>
      <w:szCs w:val="24"/>
      <w:lang w:eastAsia="zh-CN" w:bidi="hi-IN"/>
    </w:rPr>
  </w:style>
  <w:style w:type="paragraph" w:customStyle="1" w:styleId="z-BottomofForm">
    <w:name w:val="z-Bottom of Form"/>
    <w:pPr>
      <w:pBdr>
        <w:top w:val="double" w:sz="2" w:space="0" w:color="000000"/>
        <w:left w:val="none" w:sz="0" w:space="0" w:color="000000"/>
        <w:bottom w:val="none" w:sz="0" w:space="0" w:color="000000"/>
        <w:right w:val="none" w:sz="0" w:space="0" w:color="000000"/>
      </w:pBdr>
      <w:suppressAutoHyphens/>
      <w:jc w:val="center"/>
      <w:textAlignment w:val="baseline"/>
    </w:pPr>
    <w:rPr>
      <w:rFonts w:ascii="Arial" w:eastAsia="Courier New" w:hAnsi="Arial" w:cs="Liberation Serif"/>
      <w:vanish/>
      <w:kern w:val="2"/>
      <w:sz w:val="16"/>
      <w:szCs w:val="24"/>
      <w:lang w:eastAsia="zh-CN" w:bidi="hi-IN"/>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Blockquote">
    <w:name w:val="Blockquote"/>
    <w:basedOn w:val="Normale"/>
    <w:pPr>
      <w:spacing w:before="100" w:after="100"/>
      <w:ind w:left="360" w:right="360"/>
    </w:pPr>
  </w:style>
  <w:style w:type="paragraph" w:customStyle="1" w:styleId="Address">
    <w:name w:val="Address"/>
    <w:basedOn w:val="Normale"/>
    <w:rPr>
      <w:i/>
    </w:rPr>
  </w:style>
  <w:style w:type="paragraph" w:customStyle="1" w:styleId="H6">
    <w:name w:val="H6"/>
    <w:basedOn w:val="Normale"/>
    <w:pPr>
      <w:keepNext/>
      <w:spacing w:before="100" w:after="100"/>
    </w:pPr>
    <w:rPr>
      <w:b/>
      <w:sz w:val="16"/>
    </w:rPr>
  </w:style>
  <w:style w:type="paragraph" w:customStyle="1" w:styleId="H5">
    <w:name w:val="H5"/>
    <w:basedOn w:val="Normale"/>
    <w:pPr>
      <w:keepNext/>
      <w:spacing w:before="100" w:after="100"/>
    </w:pPr>
    <w:rPr>
      <w:b/>
      <w:sz w:val="20"/>
    </w:rPr>
  </w:style>
  <w:style w:type="paragraph" w:customStyle="1" w:styleId="H4">
    <w:name w:val="H4"/>
    <w:basedOn w:val="Normale"/>
    <w:pPr>
      <w:keepNext/>
      <w:spacing w:before="100" w:after="100"/>
    </w:pPr>
    <w:rPr>
      <w:b/>
    </w:rPr>
  </w:style>
  <w:style w:type="paragraph" w:customStyle="1" w:styleId="H3">
    <w:name w:val="H3"/>
    <w:basedOn w:val="Normale"/>
    <w:pPr>
      <w:keepNext/>
      <w:spacing w:before="100" w:after="100"/>
    </w:pPr>
    <w:rPr>
      <w:b/>
      <w:sz w:val="28"/>
    </w:rPr>
  </w:style>
  <w:style w:type="paragraph" w:customStyle="1" w:styleId="H2">
    <w:name w:val="H2"/>
    <w:basedOn w:val="Normale"/>
    <w:pPr>
      <w:keepNext/>
      <w:spacing w:before="100" w:after="100"/>
    </w:pPr>
    <w:rPr>
      <w:b/>
      <w:sz w:val="36"/>
    </w:rPr>
  </w:style>
  <w:style w:type="paragraph" w:customStyle="1" w:styleId="H1">
    <w:name w:val="H1"/>
    <w:basedOn w:val="Normale"/>
    <w:pPr>
      <w:keepNext/>
      <w:spacing w:before="100" w:after="100"/>
    </w:pPr>
    <w:rPr>
      <w:b/>
      <w:sz w:val="48"/>
    </w:rPr>
  </w:style>
  <w:style w:type="paragraph" w:customStyle="1" w:styleId="DefinitionList">
    <w:name w:val="Definition List"/>
    <w:basedOn w:val="Normale"/>
    <w:pPr>
      <w:ind w:left="360"/>
    </w:pPr>
  </w:style>
  <w:style w:type="paragraph" w:customStyle="1" w:styleId="DefinitionTerm">
    <w:name w:val="Definition Term"/>
    <w:basedOn w:val="Normale"/>
  </w:style>
  <w:style w:type="paragraph" w:customStyle="1" w:styleId="Normale1">
    <w:name w:val="Normale1"/>
    <w:pPr>
      <w:suppressAutoHyphens/>
      <w:spacing w:after="160"/>
      <w:textAlignment w:val="baseline"/>
    </w:pPr>
    <w:rPr>
      <w:rFonts w:ascii="Calibri" w:eastAsia="Calibri" w:hAnsi="Calibri" w:cs="Liberation Serif"/>
      <w:kern w:val="2"/>
      <w:sz w:val="22"/>
      <w:szCs w:val="22"/>
      <w:lang w:eastAsia="zh-CN" w:bidi="hi-IN"/>
    </w:rPr>
  </w:style>
  <w:style w:type="paragraph" w:styleId="Paragrafoelenco">
    <w:name w:val="List Paragraph"/>
    <w:basedOn w:val="Normale"/>
    <w:qFormat/>
    <w:pPr>
      <w:ind w:left="720"/>
    </w:pPr>
  </w:style>
  <w:style w:type="paragraph" w:customStyle="1" w:styleId="Standard">
    <w:name w:val="Standard"/>
    <w:pPr>
      <w:suppressAutoHyphens/>
      <w:textAlignment w:val="baseline"/>
    </w:pPr>
    <w:rPr>
      <w:rFonts w:cs="Liberation Serif"/>
      <w:kern w:val="2"/>
      <w:sz w:val="24"/>
      <w:szCs w:val="24"/>
      <w:lang w:eastAsia="zh-CN" w:bidi="hi-IN"/>
    </w:rPr>
  </w:style>
  <w:style w:type="paragraph" w:customStyle="1" w:styleId="bollov">
    <w:name w:val="bollov"/>
    <w:basedOn w:val="Normale"/>
    <w:pPr>
      <w:tabs>
        <w:tab w:val="left" w:pos="0"/>
        <w:tab w:val="left" w:pos="576"/>
        <w:tab w:val="left" w:pos="1152"/>
        <w:tab w:val="left" w:pos="1728"/>
        <w:tab w:val="left" w:pos="2304"/>
        <w:tab w:val="left" w:pos="2880"/>
        <w:tab w:val="left" w:pos="3312"/>
        <w:tab w:val="left" w:pos="3888"/>
        <w:tab w:val="left" w:pos="4464"/>
        <w:tab w:val="left" w:pos="5040"/>
        <w:tab w:val="left" w:pos="5616"/>
      </w:tabs>
      <w:spacing w:line="480" w:lineRule="atLeast"/>
      <w:jc w:val="both"/>
    </w:pPr>
    <w:rPr>
      <w:rFonts w:ascii="Courier" w:eastAsia="Courier" w:hAnsi="Courier" w:cs="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3422">
      <w:bodyDiv w:val="1"/>
      <w:marLeft w:val="0"/>
      <w:marRight w:val="0"/>
      <w:marTop w:val="0"/>
      <w:marBottom w:val="0"/>
      <w:divBdr>
        <w:top w:val="none" w:sz="0" w:space="0" w:color="auto"/>
        <w:left w:val="none" w:sz="0" w:space="0" w:color="auto"/>
        <w:bottom w:val="none" w:sz="0" w:space="0" w:color="auto"/>
        <w:right w:val="none" w:sz="0" w:space="0" w:color="auto"/>
      </w:divBdr>
    </w:div>
    <w:div w:id="1657804854">
      <w:bodyDiv w:val="1"/>
      <w:marLeft w:val="0"/>
      <w:marRight w:val="0"/>
      <w:marTop w:val="0"/>
      <w:marBottom w:val="0"/>
      <w:divBdr>
        <w:top w:val="none" w:sz="0" w:space="0" w:color="auto"/>
        <w:left w:val="none" w:sz="0" w:space="0" w:color="auto"/>
        <w:bottom w:val="none" w:sz="0" w:space="0" w:color="auto"/>
        <w:right w:val="none" w:sz="0" w:space="0" w:color="auto"/>
      </w:divBdr>
    </w:div>
    <w:div w:id="187376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pravennacerviaerussi.it/index.php?option=com_content&amp;view=article&amp;id=89%3Aregolamenti&amp;catid=4&amp;Itemid=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079DF-DE8C-4808-8908-DFEDF40F1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5164</Words>
  <Characters>29440</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34535</CharactersWithSpaces>
  <SharedDoc>false</SharedDoc>
  <HLinks>
    <vt:vector size="6" baseType="variant">
      <vt:variant>
        <vt:i4>1114166</vt:i4>
      </vt:variant>
      <vt:variant>
        <vt:i4>0</vt:i4>
      </vt:variant>
      <vt:variant>
        <vt:i4>0</vt:i4>
      </vt:variant>
      <vt:variant>
        <vt:i4>5</vt:i4>
      </vt:variant>
      <vt:variant>
        <vt:lpwstr>http://www.aspravennacerviaerussi.it/index.php?option=com_content&amp;view=article&amp;id=89%3Aregolamenti&amp;catid=4&amp;Itemid=8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keywords/>
  <cp:lastModifiedBy>Federica FV. Vanicelli</cp:lastModifiedBy>
  <cp:revision>3</cp:revision>
  <cp:lastPrinted>2022-07-07T15:23:00Z</cp:lastPrinted>
  <dcterms:created xsi:type="dcterms:W3CDTF">2023-04-27T08:08:00Z</dcterms:created>
  <dcterms:modified xsi:type="dcterms:W3CDTF">2023-06-01T11:14:00Z</dcterms:modified>
</cp:coreProperties>
</file>